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D3306" w14:textId="60853170" w:rsidR="00A9204E" w:rsidRPr="00937A4B" w:rsidRDefault="004E430C" w:rsidP="004E430C">
      <w:pPr>
        <w:jc w:val="center"/>
        <w:rPr>
          <w:b/>
          <w:bCs/>
          <w:sz w:val="28"/>
          <w:szCs w:val="28"/>
        </w:rPr>
      </w:pPr>
      <w:r w:rsidRPr="00937A4B">
        <w:rPr>
          <w:b/>
          <w:bCs/>
          <w:sz w:val="28"/>
          <w:szCs w:val="28"/>
        </w:rPr>
        <w:t>ZADANIA DLA GRUPY 4 LATKÓW – SŁONIKI, MISIE</w:t>
      </w:r>
    </w:p>
    <w:p w14:paraId="70C67E82" w14:textId="77777777" w:rsidR="004E430C" w:rsidRDefault="004E430C" w:rsidP="004E430C">
      <w:pPr>
        <w:jc w:val="center"/>
        <w:rPr>
          <w:sz w:val="28"/>
          <w:szCs w:val="28"/>
        </w:rPr>
      </w:pPr>
    </w:p>
    <w:p w14:paraId="5B253608" w14:textId="08CFF15D" w:rsidR="004E430C" w:rsidRPr="00937A4B" w:rsidRDefault="004E430C" w:rsidP="004E430C">
      <w:pPr>
        <w:jc w:val="center"/>
        <w:rPr>
          <w:b/>
          <w:bCs/>
          <w:sz w:val="28"/>
          <w:szCs w:val="28"/>
        </w:rPr>
      </w:pPr>
      <w:r w:rsidRPr="00937A4B">
        <w:rPr>
          <w:b/>
          <w:bCs/>
          <w:sz w:val="28"/>
          <w:szCs w:val="28"/>
        </w:rPr>
        <w:t>TEMATYKA  TYGODNIA:</w:t>
      </w:r>
    </w:p>
    <w:p w14:paraId="2C6B1FDA" w14:textId="24B1C856" w:rsidR="004E430C" w:rsidRDefault="004E430C" w:rsidP="004E430C">
      <w:pPr>
        <w:jc w:val="center"/>
        <w:rPr>
          <w:sz w:val="28"/>
          <w:szCs w:val="28"/>
        </w:rPr>
      </w:pPr>
    </w:p>
    <w:p w14:paraId="535F526C" w14:textId="3EEC9F07" w:rsidR="004E430C" w:rsidRPr="00937A4B" w:rsidRDefault="004E430C" w:rsidP="004E430C">
      <w:pPr>
        <w:jc w:val="center"/>
        <w:rPr>
          <w:b/>
          <w:bCs/>
          <w:color w:val="5B9BD5" w:themeColor="accent1"/>
          <w:sz w:val="28"/>
          <w:szCs w:val="28"/>
        </w:rPr>
      </w:pPr>
      <w:r w:rsidRPr="00937A4B">
        <w:rPr>
          <w:b/>
          <w:bCs/>
          <w:color w:val="5B9BD5" w:themeColor="accent1"/>
          <w:sz w:val="28"/>
          <w:szCs w:val="28"/>
        </w:rPr>
        <w:t>BEZPIECZNE WAKACJE</w:t>
      </w:r>
    </w:p>
    <w:p w14:paraId="169DB42D" w14:textId="3B15D3A7" w:rsidR="004E430C" w:rsidRDefault="004E430C" w:rsidP="004E430C">
      <w:pPr>
        <w:jc w:val="both"/>
        <w:rPr>
          <w:sz w:val="28"/>
          <w:szCs w:val="28"/>
        </w:rPr>
      </w:pPr>
    </w:p>
    <w:p w14:paraId="4F657513" w14:textId="74E1EAA4" w:rsidR="004E430C" w:rsidRPr="00937A4B" w:rsidRDefault="004E430C" w:rsidP="004E430C">
      <w:pPr>
        <w:jc w:val="both"/>
        <w:rPr>
          <w:b/>
          <w:bCs/>
          <w:sz w:val="24"/>
          <w:szCs w:val="24"/>
        </w:rPr>
      </w:pPr>
      <w:r w:rsidRPr="00937A4B">
        <w:rPr>
          <w:b/>
          <w:bCs/>
          <w:sz w:val="24"/>
          <w:szCs w:val="24"/>
        </w:rPr>
        <w:t>PONIEDZIAŁEK   15.06.2020</w:t>
      </w:r>
      <w:r w:rsidR="003F7782" w:rsidRPr="00937A4B">
        <w:rPr>
          <w:b/>
          <w:bCs/>
          <w:sz w:val="24"/>
          <w:szCs w:val="24"/>
        </w:rPr>
        <w:t xml:space="preserve"> – Temat: BEZPIECZNE ZABAWY TRAMPOLINKA</w:t>
      </w:r>
    </w:p>
    <w:p w14:paraId="19F38107" w14:textId="2DA9AF4D" w:rsidR="003F7782" w:rsidRDefault="003F7782" w:rsidP="004E430C">
      <w:pPr>
        <w:jc w:val="both"/>
        <w:rPr>
          <w:sz w:val="24"/>
          <w:szCs w:val="24"/>
        </w:rPr>
      </w:pPr>
    </w:p>
    <w:p w14:paraId="61B6FAEE" w14:textId="216331C6" w:rsidR="003F7782" w:rsidRPr="00937A4B" w:rsidRDefault="003F7782" w:rsidP="003F7782">
      <w:pPr>
        <w:pStyle w:val="Akapitzlist"/>
        <w:numPr>
          <w:ilvl w:val="0"/>
          <w:numId w:val="27"/>
        </w:numPr>
        <w:jc w:val="both"/>
        <w:rPr>
          <w:i/>
          <w:iCs/>
          <w:sz w:val="24"/>
          <w:szCs w:val="24"/>
        </w:rPr>
      </w:pPr>
      <w:r w:rsidRPr="00937A4B">
        <w:rPr>
          <w:b/>
          <w:bCs/>
          <w:sz w:val="24"/>
          <w:szCs w:val="24"/>
        </w:rPr>
        <w:t xml:space="preserve">Zabawa integracyjna z chustą „ Uwaga balon”. </w:t>
      </w:r>
      <w:r>
        <w:rPr>
          <w:sz w:val="24"/>
          <w:szCs w:val="24"/>
        </w:rPr>
        <w:t xml:space="preserve"> Dziecko wraz z rodzicami trzymają chustę za rogi i nią falują. Rodzic kładzie na chuście balon. Zadaniem dzieci jest takie poruszanie chustą, by podbijać</w:t>
      </w:r>
      <w:r w:rsidR="00EA7EBF">
        <w:rPr>
          <w:sz w:val="24"/>
          <w:szCs w:val="24"/>
        </w:rPr>
        <w:t xml:space="preserve"> balon do góry i nie pozwolić mu spaść na podłogę. </w:t>
      </w:r>
      <w:r w:rsidR="00EA7EBF" w:rsidRPr="00937A4B">
        <w:rPr>
          <w:i/>
          <w:iCs/>
          <w:sz w:val="24"/>
          <w:szCs w:val="24"/>
        </w:rPr>
        <w:t>Rozwijanie umiejętności współpracy. Wprowadzanie atmosfery dobrej zabawy.</w:t>
      </w:r>
    </w:p>
    <w:p w14:paraId="75794ECB" w14:textId="3F9A3CAB" w:rsidR="00EA7EBF" w:rsidRDefault="00EA7EBF" w:rsidP="00EA7EBF">
      <w:pPr>
        <w:jc w:val="both"/>
        <w:rPr>
          <w:sz w:val="24"/>
          <w:szCs w:val="24"/>
        </w:rPr>
      </w:pPr>
    </w:p>
    <w:p w14:paraId="1B16388D" w14:textId="38AE1A5C" w:rsidR="00EA7EBF" w:rsidRPr="00937A4B" w:rsidRDefault="00EA7EBF" w:rsidP="00EA7EBF">
      <w:pPr>
        <w:pStyle w:val="Akapitzlist"/>
        <w:numPr>
          <w:ilvl w:val="0"/>
          <w:numId w:val="27"/>
        </w:numPr>
        <w:jc w:val="both"/>
        <w:rPr>
          <w:i/>
          <w:iCs/>
          <w:sz w:val="24"/>
          <w:szCs w:val="24"/>
        </w:rPr>
      </w:pPr>
      <w:r w:rsidRPr="00937A4B">
        <w:rPr>
          <w:b/>
          <w:bCs/>
          <w:sz w:val="24"/>
          <w:szCs w:val="24"/>
        </w:rPr>
        <w:t xml:space="preserve"> Mamo/ tato przeczytaj </w:t>
      </w:r>
      <w:r w:rsidR="00DA640C" w:rsidRPr="00937A4B">
        <w:rPr>
          <w:b/>
          <w:bCs/>
          <w:sz w:val="24"/>
          <w:szCs w:val="24"/>
        </w:rPr>
        <w:t>opowiadanie</w:t>
      </w:r>
      <w:r w:rsidRPr="00937A4B">
        <w:rPr>
          <w:b/>
          <w:bCs/>
          <w:sz w:val="24"/>
          <w:szCs w:val="24"/>
        </w:rPr>
        <w:t xml:space="preserve"> Urszuli Piotrowskiej „</w:t>
      </w:r>
      <w:proofErr w:type="spellStart"/>
      <w:r w:rsidRPr="00937A4B">
        <w:rPr>
          <w:b/>
          <w:bCs/>
          <w:sz w:val="24"/>
          <w:szCs w:val="24"/>
        </w:rPr>
        <w:t>Trampolinek</w:t>
      </w:r>
      <w:proofErr w:type="spellEnd"/>
      <w:r w:rsidRPr="00937A4B">
        <w:rPr>
          <w:b/>
          <w:bCs/>
          <w:sz w:val="24"/>
          <w:szCs w:val="24"/>
        </w:rPr>
        <w:t xml:space="preserve"> jedzie na</w:t>
      </w:r>
      <w:r>
        <w:rPr>
          <w:sz w:val="24"/>
          <w:szCs w:val="24"/>
        </w:rPr>
        <w:t xml:space="preserve"> </w:t>
      </w:r>
      <w:r w:rsidRPr="00937A4B">
        <w:rPr>
          <w:b/>
          <w:bCs/>
          <w:sz w:val="24"/>
          <w:szCs w:val="24"/>
        </w:rPr>
        <w:t>wakacje</w:t>
      </w:r>
      <w:r w:rsidRPr="00937A4B">
        <w:rPr>
          <w:i/>
          <w:iCs/>
          <w:sz w:val="24"/>
          <w:szCs w:val="24"/>
        </w:rPr>
        <w:t>”. Ćwiczę uważne słuchanie tekstu, doskonalę umiejętności wypowiadania się na określony temat.</w:t>
      </w:r>
    </w:p>
    <w:p w14:paraId="4878555E" w14:textId="77777777" w:rsidR="00DA640C" w:rsidRPr="00DA640C" w:rsidRDefault="00DA640C" w:rsidP="00DA640C">
      <w:pPr>
        <w:pStyle w:val="Akapitzlist"/>
        <w:rPr>
          <w:sz w:val="24"/>
          <w:szCs w:val="24"/>
        </w:rPr>
      </w:pPr>
    </w:p>
    <w:p w14:paraId="496BD287" w14:textId="6269833F" w:rsidR="00DA640C" w:rsidRDefault="00DA640C" w:rsidP="00DA640C">
      <w:pPr>
        <w:pStyle w:val="Akapitzlist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Trampolimek</w:t>
      </w:r>
      <w:proofErr w:type="spellEnd"/>
      <w:r>
        <w:rPr>
          <w:sz w:val="24"/>
          <w:szCs w:val="24"/>
        </w:rPr>
        <w:t xml:space="preserve"> jedzie na wakacje</w:t>
      </w:r>
    </w:p>
    <w:p w14:paraId="04DCF031" w14:textId="2AF73549" w:rsidR="00DA640C" w:rsidRDefault="00DA640C" w:rsidP="00DA640C">
      <w:pPr>
        <w:pStyle w:val="Akapitzlist"/>
        <w:jc w:val="center"/>
        <w:rPr>
          <w:sz w:val="24"/>
          <w:szCs w:val="24"/>
        </w:rPr>
      </w:pPr>
    </w:p>
    <w:p w14:paraId="68C3EECF" w14:textId="0C301224" w:rsidR="00DA640C" w:rsidRDefault="00DA640C" w:rsidP="00DA640C">
      <w:pPr>
        <w:pStyle w:val="Akapitzlis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Przyszło Lato do przedszkola,</w:t>
      </w:r>
    </w:p>
    <w:p w14:paraId="2B34A986" w14:textId="46D9A478" w:rsidR="00DA640C" w:rsidRDefault="00DA640C" w:rsidP="00DA640C">
      <w:pPr>
        <w:pStyle w:val="Akapitzlis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Bo już na wakacje pora, </w:t>
      </w:r>
    </w:p>
    <w:p w14:paraId="26876ED4" w14:textId="5ECED78E" w:rsidR="00DA640C" w:rsidRDefault="00DA640C" w:rsidP="00DA640C">
      <w:pPr>
        <w:pStyle w:val="Akapitzlis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Puka w okno, puka w drzwi, </w:t>
      </w:r>
    </w:p>
    <w:p w14:paraId="40304292" w14:textId="0A361677" w:rsidR="00DA640C" w:rsidRDefault="00DA640C" w:rsidP="00DA640C">
      <w:pPr>
        <w:pStyle w:val="Akapitzlist"/>
        <w:ind w:left="0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Trampolinku</w:t>
      </w:r>
      <w:proofErr w:type="spellEnd"/>
      <w:r>
        <w:rPr>
          <w:sz w:val="24"/>
          <w:szCs w:val="24"/>
        </w:rPr>
        <w:t>, otwórz mi.</w:t>
      </w:r>
    </w:p>
    <w:p w14:paraId="33F9D1DF" w14:textId="5AA44802" w:rsidR="003F7782" w:rsidRDefault="00DA640C" w:rsidP="00DA640C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Hej, hop, naprawdę odwiedziło nas Lato- ucieszył się </w:t>
      </w:r>
      <w:proofErr w:type="spellStart"/>
      <w:r>
        <w:rPr>
          <w:sz w:val="24"/>
          <w:szCs w:val="24"/>
        </w:rPr>
        <w:t>Trampolinek</w:t>
      </w:r>
      <w:proofErr w:type="spellEnd"/>
      <w:r>
        <w:rPr>
          <w:sz w:val="24"/>
          <w:szCs w:val="24"/>
        </w:rPr>
        <w:t xml:space="preserve">, otwierając drzwi. </w:t>
      </w:r>
    </w:p>
    <w:p w14:paraId="568D13F2" w14:textId="77777777" w:rsidR="0005669F" w:rsidRDefault="0005669F" w:rsidP="00DA640C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Lato weszło do środka. Ach, ach!  Zapachniało akcją i lodami jagodowymi. </w:t>
      </w:r>
    </w:p>
    <w:p w14:paraId="4EF78932" w14:textId="77777777" w:rsidR="0005669F" w:rsidRDefault="0005669F" w:rsidP="00DA640C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Dokąd się wybierasz na wakacje? – zapytało Lato.</w:t>
      </w:r>
    </w:p>
    <w:p w14:paraId="7B51996C" w14:textId="7FC3A4EF" w:rsidR="0005669F" w:rsidRDefault="0005669F" w:rsidP="00DA640C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Nad morze! – odpowiedział </w:t>
      </w:r>
      <w:proofErr w:type="spellStart"/>
      <w:r>
        <w:rPr>
          <w:sz w:val="24"/>
          <w:szCs w:val="24"/>
        </w:rPr>
        <w:t>Trampolinek</w:t>
      </w:r>
      <w:proofErr w:type="spellEnd"/>
      <w:r>
        <w:rPr>
          <w:sz w:val="24"/>
          <w:szCs w:val="24"/>
        </w:rPr>
        <w:t xml:space="preserve"> . – Pojadę pociągiem. </w:t>
      </w:r>
    </w:p>
    <w:p w14:paraId="0F9B5FB6" w14:textId="3AEC16E5" w:rsidR="0005669F" w:rsidRDefault="0005669F" w:rsidP="00DA640C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Czy jesteś już spakowany? </w:t>
      </w:r>
    </w:p>
    <w:p w14:paraId="0E371E52" w14:textId="4B439AF7" w:rsidR="0005669F" w:rsidRDefault="0005669F" w:rsidP="00DA640C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Jeszcze nie, bo nie wiem, co zabrać. Mam kocyk  piłkę plażową. </w:t>
      </w:r>
    </w:p>
    <w:p w14:paraId="7B9CC587" w14:textId="5F2D925D" w:rsidR="0005669F" w:rsidRDefault="0005669F" w:rsidP="00DA640C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Wtedy Lato zaśpiewało:</w:t>
      </w:r>
    </w:p>
    <w:p w14:paraId="7254DAD1" w14:textId="5066B89F" w:rsidR="0005669F" w:rsidRDefault="0005669F" w:rsidP="0005669F">
      <w:pPr>
        <w:pStyle w:val="Akapitzlist"/>
        <w:ind w:left="0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Trampolinku</w:t>
      </w:r>
      <w:proofErr w:type="spellEnd"/>
      <w:r>
        <w:rPr>
          <w:sz w:val="24"/>
          <w:szCs w:val="24"/>
        </w:rPr>
        <w:t>, przyjacielu,</w:t>
      </w:r>
    </w:p>
    <w:p w14:paraId="0FC586F4" w14:textId="200E69E9" w:rsidR="0005669F" w:rsidRDefault="0005669F" w:rsidP="0005669F">
      <w:pPr>
        <w:pStyle w:val="Akapitzlis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Spakuj czapkę lub kapelusz,</w:t>
      </w:r>
    </w:p>
    <w:p w14:paraId="6401C54B" w14:textId="7EB22B36" w:rsidR="0005669F" w:rsidRDefault="0005669F" w:rsidP="0005669F">
      <w:pPr>
        <w:pStyle w:val="Akapitzlis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Kąpielówek cztery pary</w:t>
      </w:r>
    </w:p>
    <w:p w14:paraId="1430AF08" w14:textId="1D57CB61" w:rsidR="0005669F" w:rsidRDefault="0005669F" w:rsidP="0005669F">
      <w:pPr>
        <w:pStyle w:val="Akapitzlis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I od słońca okulary.</w:t>
      </w:r>
    </w:p>
    <w:p w14:paraId="4C22006F" w14:textId="73EF3753" w:rsidR="0005669F" w:rsidRDefault="0005669F" w:rsidP="0005669F">
      <w:pPr>
        <w:pStyle w:val="Akapitzlis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Trampki, klapki i sandały </w:t>
      </w:r>
    </w:p>
    <w:p w14:paraId="3B2A516E" w14:textId="31E97EBA" w:rsidR="0005669F" w:rsidRDefault="0005669F" w:rsidP="0005669F">
      <w:pPr>
        <w:pStyle w:val="Akapitzlis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I kalosze</w:t>
      </w:r>
      <w:r w:rsidR="007F2816">
        <w:rPr>
          <w:sz w:val="24"/>
          <w:szCs w:val="24"/>
        </w:rPr>
        <w:t xml:space="preserve"> też, mój mały.</w:t>
      </w:r>
    </w:p>
    <w:p w14:paraId="65AF6E19" w14:textId="4B2324AD" w:rsidR="007F2816" w:rsidRDefault="007F2816" w:rsidP="0005669F">
      <w:pPr>
        <w:pStyle w:val="Akapitzlis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Jakieś bluzki, swetry, spodnie, </w:t>
      </w:r>
    </w:p>
    <w:p w14:paraId="1E42D9B7" w14:textId="19D45E02" w:rsidR="007F2816" w:rsidRDefault="007F2816" w:rsidP="0005669F">
      <w:pPr>
        <w:pStyle w:val="Akapitzlis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I nie ważne, czy są modne.</w:t>
      </w:r>
    </w:p>
    <w:p w14:paraId="5D12E28F" w14:textId="2A13BD24" w:rsidR="007F2816" w:rsidRDefault="007F2816" w:rsidP="0005669F">
      <w:pPr>
        <w:pStyle w:val="Akapitzlis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Możesz wierzyć moim słowom:</w:t>
      </w:r>
    </w:p>
    <w:p w14:paraId="524BD795" w14:textId="0A8BA34A" w:rsidR="007F2816" w:rsidRDefault="007F2816" w:rsidP="0005669F">
      <w:pPr>
        <w:pStyle w:val="Akapitzlis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Kurtkę weź przeciwdeszczową. </w:t>
      </w:r>
    </w:p>
    <w:p w14:paraId="2A03F1A0" w14:textId="72E5AFE8" w:rsidR="007F2816" w:rsidRDefault="007F2816" w:rsidP="0005669F">
      <w:pPr>
        <w:pStyle w:val="Akapitzlis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 filtrem krem do opalania – </w:t>
      </w:r>
    </w:p>
    <w:p w14:paraId="37964B19" w14:textId="519B55CC" w:rsidR="007F2816" w:rsidRDefault="007F2816" w:rsidP="0005669F">
      <w:pPr>
        <w:pStyle w:val="Akapitzlis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Przecież trzeba się ochraniać. </w:t>
      </w:r>
    </w:p>
    <w:p w14:paraId="4F374BE6" w14:textId="79C5C570" w:rsidR="007F2816" w:rsidRDefault="007F2816" w:rsidP="0005669F">
      <w:pPr>
        <w:pStyle w:val="Akapitzlis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Zastanówmy się troszeczkę:</w:t>
      </w:r>
    </w:p>
    <w:p w14:paraId="333440B7" w14:textId="30BACCBF" w:rsidR="007F2816" w:rsidRDefault="007F2816" w:rsidP="0005669F">
      <w:pPr>
        <w:pStyle w:val="Akapitzlis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Zabierz pastę i szczoteczkę, </w:t>
      </w:r>
    </w:p>
    <w:p w14:paraId="094D9BE6" w14:textId="28E13D7D" w:rsidR="007F2816" w:rsidRDefault="007F2816" w:rsidP="0005669F">
      <w:pPr>
        <w:pStyle w:val="Akapitzlis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Mydło, grzebyk oraz ręcznik. </w:t>
      </w:r>
    </w:p>
    <w:p w14:paraId="6400A8BE" w14:textId="311F9539" w:rsidR="007F2816" w:rsidRDefault="007F2816" w:rsidP="0005669F">
      <w:pPr>
        <w:pStyle w:val="Akapitzlist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I co jeszcze? I nic więcej.</w:t>
      </w:r>
    </w:p>
    <w:p w14:paraId="23AC7956" w14:textId="4C646E67" w:rsidR="007F2816" w:rsidRPr="00937A4B" w:rsidRDefault="007F2816" w:rsidP="007F2816">
      <w:pPr>
        <w:pStyle w:val="Akapitzlist"/>
        <w:ind w:left="0"/>
        <w:jc w:val="both"/>
        <w:rPr>
          <w:i/>
          <w:iCs/>
          <w:sz w:val="24"/>
          <w:szCs w:val="24"/>
        </w:rPr>
      </w:pPr>
      <w:r w:rsidRPr="00937A4B">
        <w:rPr>
          <w:i/>
          <w:iCs/>
          <w:sz w:val="24"/>
          <w:szCs w:val="24"/>
        </w:rPr>
        <w:lastRenderedPageBreak/>
        <w:t>Rozmowa na temat treści opowiadania. Przykładowe pytania:</w:t>
      </w:r>
    </w:p>
    <w:p w14:paraId="43EC307F" w14:textId="01CA39A0" w:rsidR="007F2816" w:rsidRDefault="007F2816" w:rsidP="007F2816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O czym jest utwór?</w:t>
      </w:r>
    </w:p>
    <w:p w14:paraId="46116CDE" w14:textId="1B790C96" w:rsidR="007F2816" w:rsidRDefault="007F2816" w:rsidP="007F2816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917C3">
        <w:rPr>
          <w:sz w:val="24"/>
          <w:szCs w:val="24"/>
        </w:rPr>
        <w:t xml:space="preserve"> </w:t>
      </w:r>
      <w:r>
        <w:rPr>
          <w:sz w:val="24"/>
          <w:szCs w:val="24"/>
        </w:rPr>
        <w:t>Dokąd się można wy</w:t>
      </w:r>
      <w:r w:rsidR="00B917C3">
        <w:rPr>
          <w:sz w:val="24"/>
          <w:szCs w:val="24"/>
        </w:rPr>
        <w:t>br</w:t>
      </w:r>
      <w:r>
        <w:rPr>
          <w:sz w:val="24"/>
          <w:szCs w:val="24"/>
        </w:rPr>
        <w:t>ać w czasie</w:t>
      </w:r>
      <w:r w:rsidR="00B917C3">
        <w:rPr>
          <w:sz w:val="24"/>
          <w:szCs w:val="24"/>
        </w:rPr>
        <w:t xml:space="preserve"> wakacji?</w:t>
      </w:r>
    </w:p>
    <w:p w14:paraId="6F49A340" w14:textId="053905F4" w:rsidR="00B917C3" w:rsidRDefault="00B917C3" w:rsidP="007F2816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Co trzeba zabrać na wakacje? </w:t>
      </w:r>
    </w:p>
    <w:p w14:paraId="77A60D8C" w14:textId="617C1DA8" w:rsidR="00B917C3" w:rsidRDefault="00B917C3" w:rsidP="007F2816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Jakich zasad trzeba przestrzegać?</w:t>
      </w:r>
    </w:p>
    <w:p w14:paraId="4F0930D8" w14:textId="77777777" w:rsidR="007F2816" w:rsidRDefault="007F2816" w:rsidP="0005669F">
      <w:pPr>
        <w:pStyle w:val="Akapitzlist"/>
        <w:ind w:left="0"/>
        <w:jc w:val="center"/>
        <w:rPr>
          <w:sz w:val="24"/>
          <w:szCs w:val="24"/>
        </w:rPr>
      </w:pPr>
    </w:p>
    <w:p w14:paraId="6B6B6D6F" w14:textId="3777FEE8" w:rsidR="00DA640C" w:rsidRPr="00937A4B" w:rsidRDefault="00AC4BC1" w:rsidP="00AC4BC1">
      <w:pPr>
        <w:pStyle w:val="Akapitzlist"/>
        <w:numPr>
          <w:ilvl w:val="0"/>
          <w:numId w:val="27"/>
        </w:numPr>
        <w:jc w:val="both"/>
        <w:rPr>
          <w:i/>
          <w:iCs/>
          <w:sz w:val="24"/>
          <w:szCs w:val="24"/>
        </w:rPr>
      </w:pPr>
      <w:r w:rsidRPr="00937A4B">
        <w:rPr>
          <w:b/>
          <w:bCs/>
          <w:sz w:val="24"/>
          <w:szCs w:val="24"/>
        </w:rPr>
        <w:t>Zabawa ruchowa rzutna „ Rzuć piłkę do pojemnika”( kosza, kartonu…</w:t>
      </w:r>
      <w:r w:rsidR="001613A7" w:rsidRPr="00937A4B">
        <w:rPr>
          <w:b/>
          <w:bCs/>
          <w:sz w:val="24"/>
          <w:szCs w:val="24"/>
        </w:rPr>
        <w:t>).</w:t>
      </w:r>
      <w:r w:rsidR="001613A7">
        <w:rPr>
          <w:sz w:val="24"/>
          <w:szCs w:val="24"/>
        </w:rPr>
        <w:t xml:space="preserve"> </w:t>
      </w:r>
      <w:r w:rsidR="001613A7" w:rsidRPr="00937A4B">
        <w:rPr>
          <w:i/>
          <w:iCs/>
          <w:sz w:val="24"/>
          <w:szCs w:val="24"/>
        </w:rPr>
        <w:t>Ćwiczenie rzutu do celu.</w:t>
      </w:r>
    </w:p>
    <w:p w14:paraId="117AD97C" w14:textId="30F61D4D" w:rsidR="001613A7" w:rsidRDefault="001613A7" w:rsidP="001613A7">
      <w:pPr>
        <w:pStyle w:val="Akapitzlist"/>
        <w:jc w:val="both"/>
        <w:rPr>
          <w:sz w:val="24"/>
          <w:szCs w:val="24"/>
        </w:rPr>
      </w:pPr>
    </w:p>
    <w:p w14:paraId="6CCECFBD" w14:textId="3AB7E9A7" w:rsidR="001613A7" w:rsidRPr="00937A4B" w:rsidRDefault="001613A7" w:rsidP="001613A7">
      <w:pPr>
        <w:pStyle w:val="Akapitzlist"/>
        <w:jc w:val="both"/>
        <w:rPr>
          <w:b/>
          <w:bCs/>
          <w:sz w:val="24"/>
          <w:szCs w:val="24"/>
        </w:rPr>
      </w:pPr>
      <w:r w:rsidRPr="00937A4B">
        <w:rPr>
          <w:b/>
          <w:bCs/>
          <w:sz w:val="24"/>
          <w:szCs w:val="24"/>
        </w:rPr>
        <w:t>WTOREK  16.06.2020  Temat: NIEBEZPIECZNE WYSYPISKA</w:t>
      </w:r>
    </w:p>
    <w:p w14:paraId="3C8B72DA" w14:textId="4CC1DE1A" w:rsidR="001613A7" w:rsidRDefault="001613A7" w:rsidP="001613A7">
      <w:pPr>
        <w:pStyle w:val="Akapitzlist"/>
        <w:jc w:val="both"/>
        <w:rPr>
          <w:sz w:val="24"/>
          <w:szCs w:val="24"/>
        </w:rPr>
      </w:pPr>
    </w:p>
    <w:p w14:paraId="44725B2B" w14:textId="75D3207D" w:rsidR="001613A7" w:rsidRPr="00937A4B" w:rsidRDefault="001613A7" w:rsidP="001613A7">
      <w:pPr>
        <w:pStyle w:val="Akapitzlist"/>
        <w:numPr>
          <w:ilvl w:val="0"/>
          <w:numId w:val="28"/>
        </w:numPr>
        <w:jc w:val="both"/>
        <w:rPr>
          <w:i/>
          <w:iCs/>
          <w:sz w:val="24"/>
          <w:szCs w:val="24"/>
        </w:rPr>
      </w:pPr>
      <w:r w:rsidRPr="00937A4B">
        <w:rPr>
          <w:b/>
          <w:bCs/>
          <w:sz w:val="24"/>
          <w:szCs w:val="24"/>
        </w:rPr>
        <w:t>Ćwiczenie usprawniające język „Słoń”</w:t>
      </w:r>
      <w:r w:rsidR="00953A02" w:rsidRPr="00937A4B">
        <w:rPr>
          <w:b/>
          <w:bCs/>
          <w:sz w:val="24"/>
          <w:szCs w:val="24"/>
        </w:rPr>
        <w:t>-</w:t>
      </w:r>
      <w:r w:rsidR="00953A02">
        <w:rPr>
          <w:sz w:val="24"/>
          <w:szCs w:val="24"/>
        </w:rPr>
        <w:t xml:space="preserve"> wyciąganie języka niczym trąby jak najdalej w stronę nosa</w:t>
      </w:r>
      <w:r w:rsidR="00953A02" w:rsidRPr="00937A4B">
        <w:rPr>
          <w:i/>
          <w:iCs/>
          <w:sz w:val="24"/>
          <w:szCs w:val="24"/>
        </w:rPr>
        <w:t>. Rozwijanie narządów aparatu mowy.</w:t>
      </w:r>
    </w:p>
    <w:p w14:paraId="3F924E6D" w14:textId="77777777" w:rsidR="00953A02" w:rsidRDefault="00953A02" w:rsidP="00953A02">
      <w:pPr>
        <w:pStyle w:val="Akapitzlist"/>
        <w:ind w:left="1080"/>
        <w:jc w:val="both"/>
        <w:rPr>
          <w:sz w:val="24"/>
          <w:szCs w:val="24"/>
        </w:rPr>
      </w:pPr>
    </w:p>
    <w:p w14:paraId="11B69028" w14:textId="588B43E0" w:rsidR="00953A02" w:rsidRPr="00937A4B" w:rsidRDefault="00953A02" w:rsidP="00953A02">
      <w:pPr>
        <w:pStyle w:val="Akapitzlist"/>
        <w:numPr>
          <w:ilvl w:val="0"/>
          <w:numId w:val="28"/>
        </w:numPr>
        <w:jc w:val="both"/>
        <w:rPr>
          <w:b/>
          <w:bCs/>
          <w:sz w:val="24"/>
          <w:szCs w:val="24"/>
        </w:rPr>
      </w:pPr>
      <w:r w:rsidRPr="00937A4B">
        <w:rPr>
          <w:b/>
          <w:bCs/>
          <w:sz w:val="24"/>
          <w:szCs w:val="24"/>
        </w:rPr>
        <w:t>Niebezpieczne wysypiska – eksperymentowanie – doświadczanie.</w:t>
      </w:r>
    </w:p>
    <w:p w14:paraId="6C55A622" w14:textId="2F1CA08E" w:rsidR="00953A02" w:rsidRDefault="00953A02" w:rsidP="00953A02">
      <w:pPr>
        <w:pStyle w:val="Akapitzlist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Mamo/tata wykonaj z dzieckiem eksperyment. </w:t>
      </w:r>
    </w:p>
    <w:p w14:paraId="784830CA" w14:textId="4190CEDF" w:rsidR="00953A02" w:rsidRDefault="00953A02" w:rsidP="00953A02">
      <w:pPr>
        <w:pStyle w:val="Akapitzlist"/>
        <w:ind w:left="1080"/>
        <w:jc w:val="both"/>
        <w:rPr>
          <w:sz w:val="24"/>
          <w:szCs w:val="24"/>
        </w:rPr>
      </w:pPr>
      <w:r w:rsidRPr="00937A4B">
        <w:rPr>
          <w:b/>
          <w:bCs/>
          <w:sz w:val="24"/>
          <w:szCs w:val="24"/>
        </w:rPr>
        <w:t>Pomoce:</w:t>
      </w:r>
      <w:r>
        <w:rPr>
          <w:sz w:val="24"/>
          <w:szCs w:val="24"/>
        </w:rPr>
        <w:t xml:space="preserve"> atrament niebieski lub czarny, kroplomierz, serwetki w kolorze zielonym lub w kwiatki, spryskiwacz do wody, duża taca, wodoodporny flamaster w kolorze niebieskim, kartki A4.</w:t>
      </w:r>
    </w:p>
    <w:p w14:paraId="6B5D1D8C" w14:textId="3B7B9B66" w:rsidR="00953A02" w:rsidRDefault="00953A02" w:rsidP="00953A02">
      <w:pPr>
        <w:pStyle w:val="Akapitzlist"/>
        <w:ind w:left="1080"/>
        <w:jc w:val="both"/>
        <w:rPr>
          <w:sz w:val="24"/>
          <w:szCs w:val="24"/>
        </w:rPr>
      </w:pPr>
      <w:r w:rsidRPr="00937A4B">
        <w:rPr>
          <w:b/>
          <w:bCs/>
          <w:sz w:val="24"/>
          <w:szCs w:val="24"/>
        </w:rPr>
        <w:t>Wy</w:t>
      </w:r>
      <w:r w:rsidR="008F1C47" w:rsidRPr="00937A4B">
        <w:rPr>
          <w:b/>
          <w:bCs/>
          <w:sz w:val="24"/>
          <w:szCs w:val="24"/>
        </w:rPr>
        <w:t>konanie</w:t>
      </w:r>
      <w:r w:rsidR="008F1C47">
        <w:rPr>
          <w:sz w:val="24"/>
          <w:szCs w:val="24"/>
        </w:rPr>
        <w:t xml:space="preserve">: Na dużej tacy rozkładamy kilka warstw serwetek i wyjaśniamy, że to będzie łąka. W poprzek „łąki” rysujemy flamastrem symboliczną rzekę, a wokół niej plamy z atramentu, czyli nielegalne wysypisko. Następnie wywołujemy „deszcz”, rozpylając wodę ze spryskiwacza na znajdujące się na łące wysypisko. Rodzic podnosi ostrożnie kolejne warstwy serwetek i pokazuje dzieciom rezultat – atrament  przesączył się przez wszystkie warstwy serwetek, nacieki dotarły do „rzeki”, brudząc ją , „Łąka” została </w:t>
      </w:r>
      <w:r w:rsidR="00985D3B">
        <w:rPr>
          <w:sz w:val="24"/>
          <w:szCs w:val="24"/>
        </w:rPr>
        <w:t>dogłębnie zanieczyszczona nawet w miejscach odległych od kleksa.</w:t>
      </w:r>
    </w:p>
    <w:p w14:paraId="10056755" w14:textId="48C79E4E" w:rsidR="00985D3B" w:rsidRPr="00937A4B" w:rsidRDefault="00985D3B" w:rsidP="00953A02">
      <w:pPr>
        <w:pStyle w:val="Akapitzlist"/>
        <w:ind w:left="1080"/>
        <w:jc w:val="both"/>
        <w:rPr>
          <w:i/>
          <w:iCs/>
          <w:sz w:val="24"/>
          <w:szCs w:val="24"/>
        </w:rPr>
      </w:pPr>
      <w:r w:rsidRPr="00937A4B">
        <w:rPr>
          <w:b/>
          <w:bCs/>
          <w:sz w:val="24"/>
          <w:szCs w:val="24"/>
        </w:rPr>
        <w:t>Wniosek :</w:t>
      </w:r>
      <w:r>
        <w:rPr>
          <w:sz w:val="24"/>
          <w:szCs w:val="24"/>
        </w:rPr>
        <w:t xml:space="preserve"> Deszcz wypłukuje z dzikich wysypisk rozmaite zanieczyszczenia i toksyny, które rozpuszczone w wodzie przedostają się do gleby i do wód gruntowych, zatruwając je</w:t>
      </w:r>
      <w:r w:rsidRPr="00937A4B">
        <w:rPr>
          <w:i/>
          <w:iCs/>
          <w:sz w:val="24"/>
          <w:szCs w:val="24"/>
        </w:rPr>
        <w:t>.</w:t>
      </w:r>
      <w:r w:rsidR="00FC3E59" w:rsidRPr="00937A4B">
        <w:rPr>
          <w:i/>
          <w:iCs/>
          <w:sz w:val="24"/>
          <w:szCs w:val="24"/>
        </w:rPr>
        <w:t xml:space="preserve"> Zwrócenie uwagi dzieci na konieczność </w:t>
      </w:r>
      <w:r w:rsidR="00CD20FE" w:rsidRPr="00937A4B">
        <w:rPr>
          <w:i/>
          <w:iCs/>
          <w:sz w:val="24"/>
          <w:szCs w:val="24"/>
        </w:rPr>
        <w:t xml:space="preserve"> ochrony środowiska przed zanieczyszczeniami.</w:t>
      </w:r>
    </w:p>
    <w:p w14:paraId="24142108" w14:textId="3343F90A" w:rsidR="00985D3B" w:rsidRDefault="00985D3B" w:rsidP="00953A02">
      <w:pPr>
        <w:pStyle w:val="Akapitzlist"/>
        <w:ind w:left="1080"/>
        <w:jc w:val="both"/>
        <w:rPr>
          <w:sz w:val="24"/>
          <w:szCs w:val="24"/>
        </w:rPr>
      </w:pPr>
    </w:p>
    <w:p w14:paraId="51B5B2E6" w14:textId="76E1D526" w:rsidR="00985D3B" w:rsidRPr="00A96F4E" w:rsidRDefault="00985D3B" w:rsidP="00985D3B">
      <w:pPr>
        <w:pStyle w:val="Akapitzlist"/>
        <w:numPr>
          <w:ilvl w:val="0"/>
          <w:numId w:val="28"/>
        </w:numPr>
        <w:jc w:val="both"/>
        <w:rPr>
          <w:i/>
          <w:iCs/>
          <w:sz w:val="24"/>
          <w:szCs w:val="24"/>
        </w:rPr>
      </w:pPr>
      <w:r w:rsidRPr="00A96F4E">
        <w:rPr>
          <w:b/>
          <w:bCs/>
          <w:sz w:val="24"/>
          <w:szCs w:val="24"/>
        </w:rPr>
        <w:t xml:space="preserve">Zabawa plastyczna  „Wesołe kleksiki” </w:t>
      </w:r>
      <w:r w:rsidR="006706FD" w:rsidRPr="00A96F4E">
        <w:rPr>
          <w:b/>
          <w:bCs/>
          <w:sz w:val="24"/>
          <w:szCs w:val="24"/>
        </w:rPr>
        <w:t>–</w:t>
      </w:r>
      <w:r w:rsidR="006706FD">
        <w:rPr>
          <w:sz w:val="24"/>
          <w:szCs w:val="24"/>
        </w:rPr>
        <w:t xml:space="preserve"> dziecko składa kartkę A4 na pół. Rodzic za pomocą kroplomierza nanosi na</w:t>
      </w:r>
      <w:r w:rsidR="00FC3E59">
        <w:rPr>
          <w:sz w:val="24"/>
          <w:szCs w:val="24"/>
        </w:rPr>
        <w:t xml:space="preserve"> jedną stronę kartki (wewnątrz złożenia) dużą kroplę atramentu. Dziecko ponownie składa kartkę i mocno pociera dłonią po jednej wierzchniej stronie. Rozkładają kartkę i sprawdzają wzór, jaki udało im się stworzyć</w:t>
      </w:r>
      <w:r w:rsidR="00FC3E59" w:rsidRPr="00A96F4E">
        <w:rPr>
          <w:i/>
          <w:iCs/>
          <w:sz w:val="24"/>
          <w:szCs w:val="24"/>
        </w:rPr>
        <w:t>.</w:t>
      </w:r>
      <w:r w:rsidR="00CD20FE" w:rsidRPr="00A96F4E">
        <w:rPr>
          <w:i/>
          <w:iCs/>
          <w:sz w:val="24"/>
          <w:szCs w:val="24"/>
        </w:rPr>
        <w:t xml:space="preserve">  Stworzenie okazji do dzielenia się własnymi doświadczeniami.</w:t>
      </w:r>
    </w:p>
    <w:p w14:paraId="50BB1BA0" w14:textId="351F96AD" w:rsidR="00CD20FE" w:rsidRDefault="00CD20FE" w:rsidP="00CD20FE">
      <w:pPr>
        <w:pStyle w:val="Akapitzlist"/>
        <w:ind w:left="1080"/>
        <w:jc w:val="both"/>
        <w:rPr>
          <w:sz w:val="24"/>
          <w:szCs w:val="24"/>
        </w:rPr>
      </w:pPr>
    </w:p>
    <w:p w14:paraId="17E4449D" w14:textId="2B2905BE" w:rsidR="00CD20FE" w:rsidRDefault="00CD20FE" w:rsidP="00CD20FE">
      <w:pPr>
        <w:pStyle w:val="Akapitzlist"/>
        <w:ind w:left="1080"/>
        <w:jc w:val="both"/>
        <w:rPr>
          <w:sz w:val="24"/>
          <w:szCs w:val="24"/>
        </w:rPr>
      </w:pPr>
    </w:p>
    <w:p w14:paraId="5FCE012B" w14:textId="46C4DA14" w:rsidR="00CD20FE" w:rsidRPr="00A96F4E" w:rsidRDefault="00CD20FE" w:rsidP="00CD20FE">
      <w:pPr>
        <w:pStyle w:val="Akapitzlist"/>
        <w:ind w:left="1080"/>
        <w:jc w:val="both"/>
        <w:rPr>
          <w:b/>
          <w:bCs/>
          <w:sz w:val="24"/>
          <w:szCs w:val="24"/>
        </w:rPr>
      </w:pPr>
      <w:r w:rsidRPr="00A96F4E">
        <w:rPr>
          <w:b/>
          <w:bCs/>
          <w:sz w:val="24"/>
          <w:szCs w:val="24"/>
        </w:rPr>
        <w:t xml:space="preserve">ŚRODA 17.06.2020  Temat: </w:t>
      </w:r>
      <w:r w:rsidR="009E23AF" w:rsidRPr="00A96F4E">
        <w:rPr>
          <w:b/>
          <w:bCs/>
          <w:sz w:val="24"/>
          <w:szCs w:val="24"/>
        </w:rPr>
        <w:t>CO ZABIERZEMY NA WAKACJE.</w:t>
      </w:r>
    </w:p>
    <w:p w14:paraId="08EF0005" w14:textId="53E06F9F" w:rsidR="009E23AF" w:rsidRDefault="009E23AF" w:rsidP="00CD20FE">
      <w:pPr>
        <w:pStyle w:val="Akapitzlist"/>
        <w:ind w:left="1080"/>
        <w:jc w:val="both"/>
        <w:rPr>
          <w:sz w:val="24"/>
          <w:szCs w:val="24"/>
        </w:rPr>
      </w:pPr>
    </w:p>
    <w:p w14:paraId="6426FC41" w14:textId="33DDF176" w:rsidR="009E23AF" w:rsidRPr="00A96F4E" w:rsidRDefault="00C7211B" w:rsidP="009E23AF">
      <w:pPr>
        <w:pStyle w:val="Akapitzlist"/>
        <w:numPr>
          <w:ilvl w:val="0"/>
          <w:numId w:val="29"/>
        </w:numPr>
        <w:jc w:val="both"/>
        <w:rPr>
          <w:i/>
          <w:iCs/>
          <w:sz w:val="24"/>
          <w:szCs w:val="24"/>
        </w:rPr>
      </w:pPr>
      <w:r w:rsidRPr="00A96F4E">
        <w:rPr>
          <w:b/>
          <w:bCs/>
          <w:sz w:val="24"/>
          <w:szCs w:val="24"/>
        </w:rPr>
        <w:t xml:space="preserve">Ćwiczenia artykulacyjne „ Rozmowa przez telefon” </w:t>
      </w:r>
      <w:r>
        <w:rPr>
          <w:sz w:val="24"/>
          <w:szCs w:val="24"/>
        </w:rPr>
        <w:t>Dziecko  rodzic siedzą naprzeciwko siebie i naśladują rozmowę telefoniczną. Rodzic zwraca uwagę dzieci na konieczność przestrzegania zasad prowadzenia  kulturalnej rozmowy ( przedstawienie się, stosowanie form grzecznościowych, zaczynanie i kończenie rozmowy, np. dzień dobry, do widzenia</w:t>
      </w:r>
      <w:r w:rsidRPr="00A96F4E">
        <w:rPr>
          <w:i/>
          <w:iCs/>
          <w:sz w:val="24"/>
          <w:szCs w:val="24"/>
        </w:rPr>
        <w:t xml:space="preserve">). Rozwijanie umiejętności słuchania się nawzajem. </w:t>
      </w:r>
    </w:p>
    <w:p w14:paraId="6484FC3B" w14:textId="6402DE38" w:rsidR="00C7211B" w:rsidRPr="00A96F4E" w:rsidRDefault="00C7211B" w:rsidP="009E23AF">
      <w:pPr>
        <w:pStyle w:val="Akapitzlist"/>
        <w:numPr>
          <w:ilvl w:val="0"/>
          <w:numId w:val="29"/>
        </w:numPr>
        <w:jc w:val="both"/>
        <w:rPr>
          <w:b/>
          <w:bCs/>
          <w:sz w:val="24"/>
          <w:szCs w:val="24"/>
        </w:rPr>
      </w:pPr>
      <w:r w:rsidRPr="00A96F4E">
        <w:rPr>
          <w:b/>
          <w:bCs/>
          <w:sz w:val="24"/>
          <w:szCs w:val="24"/>
        </w:rPr>
        <w:lastRenderedPageBreak/>
        <w:t>Co zabierzemy na wakacje? – wdrażanie do grupowania obiektów, tworzenie zbiorów.</w:t>
      </w:r>
    </w:p>
    <w:p w14:paraId="5D13EDEC" w14:textId="10C1AEA3" w:rsidR="00C7211B" w:rsidRDefault="00C7211B" w:rsidP="00C7211B">
      <w:pPr>
        <w:pStyle w:val="Akapitzlist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Rodzic </w:t>
      </w:r>
      <w:r w:rsidR="007C1326">
        <w:rPr>
          <w:sz w:val="24"/>
          <w:szCs w:val="24"/>
        </w:rPr>
        <w:t>rozmawia z dzieckiem na temat sposobu przygotowania się do podróży. Pyta, o czym należy pamiętać, wybierając się na wakacje. Przypomina o niezbędnych zasadach bezpieczeństwa.</w:t>
      </w:r>
    </w:p>
    <w:p w14:paraId="715568AC" w14:textId="77777777" w:rsidR="007C1326" w:rsidRDefault="007C1326" w:rsidP="00C7211B">
      <w:pPr>
        <w:pStyle w:val="Akapitzlist"/>
        <w:ind w:left="1440"/>
        <w:jc w:val="both"/>
        <w:rPr>
          <w:sz w:val="24"/>
          <w:szCs w:val="24"/>
        </w:rPr>
      </w:pPr>
    </w:p>
    <w:p w14:paraId="182DD8C4" w14:textId="4D642F08" w:rsidR="00A12337" w:rsidRPr="00A96F4E" w:rsidRDefault="007C1326" w:rsidP="00D020B5">
      <w:pPr>
        <w:pStyle w:val="Akapitzlist"/>
        <w:numPr>
          <w:ilvl w:val="0"/>
          <w:numId w:val="29"/>
        </w:numPr>
        <w:jc w:val="both"/>
        <w:rPr>
          <w:i/>
          <w:iCs/>
          <w:sz w:val="24"/>
          <w:szCs w:val="24"/>
        </w:rPr>
      </w:pPr>
      <w:r w:rsidRPr="00A96F4E">
        <w:rPr>
          <w:b/>
          <w:bCs/>
          <w:sz w:val="24"/>
          <w:szCs w:val="24"/>
        </w:rPr>
        <w:t xml:space="preserve">Zabawa dzielenie </w:t>
      </w:r>
      <w:r w:rsidR="00A96F4E" w:rsidRPr="00A96F4E">
        <w:rPr>
          <w:b/>
          <w:bCs/>
          <w:sz w:val="24"/>
          <w:szCs w:val="24"/>
        </w:rPr>
        <w:t>wyrazów na sylaby</w:t>
      </w:r>
      <w:r w:rsidRPr="00A96F4E">
        <w:rPr>
          <w:b/>
          <w:bCs/>
          <w:sz w:val="24"/>
          <w:szCs w:val="24"/>
        </w:rPr>
        <w:t xml:space="preserve"> przypominających wakacje np. (lody,</w:t>
      </w:r>
      <w:r>
        <w:rPr>
          <w:sz w:val="24"/>
          <w:szCs w:val="24"/>
        </w:rPr>
        <w:t xml:space="preserve"> </w:t>
      </w:r>
      <w:r w:rsidRPr="00A96F4E">
        <w:rPr>
          <w:b/>
          <w:bCs/>
          <w:sz w:val="24"/>
          <w:szCs w:val="24"/>
        </w:rPr>
        <w:t>piłka, klapki, …)</w:t>
      </w:r>
      <w:r w:rsidR="00A12337" w:rsidRPr="00A96F4E">
        <w:rPr>
          <w:b/>
          <w:bCs/>
          <w:sz w:val="24"/>
          <w:szCs w:val="24"/>
        </w:rPr>
        <w:t xml:space="preserve"> </w:t>
      </w:r>
      <w:r w:rsidRPr="00A96F4E">
        <w:rPr>
          <w:b/>
          <w:bCs/>
          <w:sz w:val="24"/>
          <w:szCs w:val="24"/>
        </w:rPr>
        <w:t xml:space="preserve"> </w:t>
      </w:r>
      <w:proofErr w:type="spellStart"/>
      <w:r w:rsidR="00A12337" w:rsidRPr="00A96F4E">
        <w:rPr>
          <w:b/>
          <w:bCs/>
          <w:sz w:val="24"/>
          <w:szCs w:val="24"/>
        </w:rPr>
        <w:t>lo-dy</w:t>
      </w:r>
      <w:proofErr w:type="spellEnd"/>
      <w:r w:rsidR="00A12337" w:rsidRPr="00A96F4E">
        <w:rPr>
          <w:b/>
          <w:bCs/>
          <w:sz w:val="24"/>
          <w:szCs w:val="24"/>
        </w:rPr>
        <w:t xml:space="preserve">, pił-ka, </w:t>
      </w:r>
      <w:proofErr w:type="spellStart"/>
      <w:r w:rsidR="00A12337" w:rsidRPr="00A96F4E">
        <w:rPr>
          <w:b/>
          <w:bCs/>
          <w:sz w:val="24"/>
          <w:szCs w:val="24"/>
        </w:rPr>
        <w:t>kla</w:t>
      </w:r>
      <w:proofErr w:type="spellEnd"/>
      <w:r w:rsidR="00A12337" w:rsidRPr="00A96F4E">
        <w:rPr>
          <w:b/>
          <w:bCs/>
          <w:sz w:val="24"/>
          <w:szCs w:val="24"/>
        </w:rPr>
        <w:t xml:space="preserve">- </w:t>
      </w:r>
      <w:proofErr w:type="spellStart"/>
      <w:r w:rsidR="00A12337" w:rsidRPr="00A96F4E">
        <w:rPr>
          <w:b/>
          <w:bCs/>
          <w:sz w:val="24"/>
          <w:szCs w:val="24"/>
        </w:rPr>
        <w:t>pki</w:t>
      </w:r>
      <w:proofErr w:type="spellEnd"/>
      <w:r w:rsidR="00A12337">
        <w:rPr>
          <w:sz w:val="24"/>
          <w:szCs w:val="24"/>
        </w:rPr>
        <w:t>…</w:t>
      </w:r>
      <w:r w:rsidR="00A12337" w:rsidRPr="00A96F4E">
        <w:rPr>
          <w:i/>
          <w:iCs/>
          <w:sz w:val="24"/>
          <w:szCs w:val="24"/>
        </w:rPr>
        <w:t>Rozwijanie umiejętności dzielenia na sylaby.</w:t>
      </w:r>
      <w:r w:rsidR="00D020B5" w:rsidRPr="00A96F4E">
        <w:rPr>
          <w:i/>
          <w:iCs/>
          <w:sz w:val="24"/>
          <w:szCs w:val="24"/>
        </w:rPr>
        <w:t xml:space="preserve"> Doskonalenie umiejętności  liczenia.</w:t>
      </w:r>
    </w:p>
    <w:p w14:paraId="08C29736" w14:textId="77777777" w:rsidR="00D020B5" w:rsidRDefault="00D020B5" w:rsidP="00D020B5">
      <w:pPr>
        <w:pStyle w:val="Akapitzlist"/>
        <w:ind w:left="1440"/>
        <w:jc w:val="both"/>
        <w:rPr>
          <w:sz w:val="24"/>
          <w:szCs w:val="24"/>
        </w:rPr>
      </w:pPr>
    </w:p>
    <w:p w14:paraId="04006C71" w14:textId="2C2FB934" w:rsidR="00D020B5" w:rsidRDefault="00D020B5" w:rsidP="00D020B5">
      <w:pPr>
        <w:pStyle w:val="Akapitzlist"/>
        <w:numPr>
          <w:ilvl w:val="0"/>
          <w:numId w:val="29"/>
        </w:numPr>
        <w:jc w:val="both"/>
        <w:rPr>
          <w:sz w:val="24"/>
          <w:szCs w:val="24"/>
        </w:rPr>
      </w:pPr>
      <w:r w:rsidRPr="00A96F4E">
        <w:rPr>
          <w:b/>
          <w:bCs/>
          <w:sz w:val="24"/>
          <w:szCs w:val="24"/>
        </w:rPr>
        <w:t>Mamo/ tato wybierzmy się na wycieczkę rowerową do lasu</w:t>
      </w:r>
      <w:r>
        <w:rPr>
          <w:sz w:val="24"/>
          <w:szCs w:val="24"/>
        </w:rPr>
        <w:t xml:space="preserve">. Rodzic wspólnie z dzieckiem najpierw naśladuje zakładanie  kasku, potem kładą się na podłodze, unoszą nogi do góry, ręce wyciągają przed siebie i poruszają nogami tak, jakby kręciły pedałami.  </w:t>
      </w:r>
    </w:p>
    <w:p w14:paraId="70E927D6" w14:textId="77777777" w:rsidR="00D020B5" w:rsidRPr="00D020B5" w:rsidRDefault="00D020B5" w:rsidP="00D020B5">
      <w:pPr>
        <w:pStyle w:val="Akapitzlist"/>
        <w:rPr>
          <w:sz w:val="24"/>
          <w:szCs w:val="24"/>
        </w:rPr>
      </w:pPr>
    </w:p>
    <w:p w14:paraId="3DE0B76A" w14:textId="525056EB" w:rsidR="00D020B5" w:rsidRPr="00A96F4E" w:rsidRDefault="00D020B5" w:rsidP="00D020B5">
      <w:pPr>
        <w:pStyle w:val="Akapitzlist"/>
        <w:ind w:left="1440"/>
        <w:jc w:val="both"/>
        <w:rPr>
          <w:b/>
          <w:bCs/>
          <w:sz w:val="24"/>
          <w:szCs w:val="24"/>
        </w:rPr>
      </w:pPr>
      <w:r w:rsidRPr="00A96F4E">
        <w:rPr>
          <w:b/>
          <w:bCs/>
          <w:sz w:val="24"/>
          <w:szCs w:val="24"/>
        </w:rPr>
        <w:t>CZWARTEK  18.06.2020   Temat: SKRZYNIA SKARBÓW</w:t>
      </w:r>
    </w:p>
    <w:p w14:paraId="6F234E89" w14:textId="3888BD74" w:rsidR="00D020B5" w:rsidRDefault="00D020B5" w:rsidP="00D020B5">
      <w:pPr>
        <w:pStyle w:val="Akapitzlist"/>
        <w:ind w:left="1440"/>
        <w:jc w:val="both"/>
        <w:rPr>
          <w:sz w:val="24"/>
          <w:szCs w:val="24"/>
        </w:rPr>
      </w:pPr>
    </w:p>
    <w:p w14:paraId="70D8E354" w14:textId="69D32096" w:rsidR="00D020B5" w:rsidRPr="00A96F4E" w:rsidRDefault="006A79D5" w:rsidP="006A79D5">
      <w:pPr>
        <w:pStyle w:val="Akapitzlist"/>
        <w:numPr>
          <w:ilvl w:val="0"/>
          <w:numId w:val="30"/>
        </w:numPr>
        <w:jc w:val="both"/>
        <w:rPr>
          <w:b/>
          <w:bCs/>
          <w:sz w:val="24"/>
          <w:szCs w:val="24"/>
        </w:rPr>
      </w:pPr>
      <w:r w:rsidRPr="00A96F4E">
        <w:rPr>
          <w:b/>
          <w:bCs/>
          <w:sz w:val="24"/>
          <w:szCs w:val="24"/>
        </w:rPr>
        <w:t>Praca plastyczna „Skrzynka skarbów” – rozwijanie kreatywności i umiejętności projektowania.</w:t>
      </w:r>
    </w:p>
    <w:p w14:paraId="6395FC59" w14:textId="40BC014A" w:rsidR="006A79D5" w:rsidRDefault="006A79D5" w:rsidP="006A79D5">
      <w:pPr>
        <w:pStyle w:val="Akapitzlist"/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Mamo/ tato zróbmy Skrzynkę na skarby . Pomoce: pudełko po butach, klej, nożyczki, papier kolorowy, kolorowe czasopisma, itd. Wspólne wykonanie pracy.(oklejanie pudełka kolorowym papierem). </w:t>
      </w:r>
    </w:p>
    <w:p w14:paraId="078A3813" w14:textId="5C95D4B7" w:rsidR="006A79D5" w:rsidRDefault="006A79D5" w:rsidP="006A79D5">
      <w:pPr>
        <w:pStyle w:val="Akapitzlist"/>
        <w:ind w:left="1800"/>
        <w:jc w:val="both"/>
        <w:rPr>
          <w:sz w:val="24"/>
          <w:szCs w:val="24"/>
        </w:rPr>
      </w:pPr>
    </w:p>
    <w:p w14:paraId="7B0E69F0" w14:textId="198C105F" w:rsidR="006A79D5" w:rsidRPr="00A96F4E" w:rsidRDefault="006A79D5" w:rsidP="006A79D5">
      <w:pPr>
        <w:pStyle w:val="Akapitzlist"/>
        <w:numPr>
          <w:ilvl w:val="0"/>
          <w:numId w:val="30"/>
        </w:numPr>
        <w:jc w:val="both"/>
        <w:rPr>
          <w:i/>
          <w:iCs/>
          <w:sz w:val="24"/>
          <w:szCs w:val="24"/>
        </w:rPr>
      </w:pPr>
      <w:r w:rsidRPr="00A96F4E">
        <w:rPr>
          <w:b/>
          <w:bCs/>
          <w:sz w:val="24"/>
          <w:szCs w:val="24"/>
        </w:rPr>
        <w:t>Rysowanie</w:t>
      </w:r>
      <w:r w:rsidR="00BA4699" w:rsidRPr="00A96F4E">
        <w:rPr>
          <w:b/>
          <w:bCs/>
          <w:sz w:val="24"/>
          <w:szCs w:val="24"/>
        </w:rPr>
        <w:t xml:space="preserve"> kredą na chodniku według pomysłu dzieci</w:t>
      </w:r>
      <w:r w:rsidR="00BA4699" w:rsidRPr="00A96F4E">
        <w:rPr>
          <w:b/>
          <w:bCs/>
          <w:i/>
          <w:iCs/>
          <w:sz w:val="24"/>
          <w:szCs w:val="24"/>
        </w:rPr>
        <w:t>.</w:t>
      </w:r>
      <w:r w:rsidR="00BA4699" w:rsidRPr="00A96F4E">
        <w:rPr>
          <w:i/>
          <w:iCs/>
          <w:sz w:val="24"/>
          <w:szCs w:val="24"/>
        </w:rPr>
        <w:t xml:space="preserve"> Rozwijanie</w:t>
      </w:r>
      <w:r w:rsidR="00BA4699">
        <w:rPr>
          <w:sz w:val="24"/>
          <w:szCs w:val="24"/>
        </w:rPr>
        <w:t xml:space="preserve"> </w:t>
      </w:r>
      <w:r w:rsidR="00BA4699" w:rsidRPr="00A96F4E">
        <w:rPr>
          <w:i/>
          <w:iCs/>
          <w:sz w:val="24"/>
          <w:szCs w:val="24"/>
        </w:rPr>
        <w:t>sprawności grafomotorycznej.</w:t>
      </w:r>
    </w:p>
    <w:p w14:paraId="2D5CD39F" w14:textId="5D2F3CB2" w:rsidR="00BA4699" w:rsidRPr="00A96F4E" w:rsidRDefault="00BA4699" w:rsidP="00BA4699">
      <w:pPr>
        <w:pStyle w:val="Akapitzlist"/>
        <w:ind w:left="1800"/>
        <w:jc w:val="both"/>
        <w:rPr>
          <w:i/>
          <w:iCs/>
          <w:sz w:val="24"/>
          <w:szCs w:val="24"/>
        </w:rPr>
      </w:pPr>
    </w:p>
    <w:p w14:paraId="783872DE" w14:textId="2EC7B2A6" w:rsidR="00BA4699" w:rsidRDefault="00BA4699" w:rsidP="00BA4699">
      <w:pPr>
        <w:pStyle w:val="Akapitzlist"/>
        <w:numPr>
          <w:ilvl w:val="0"/>
          <w:numId w:val="30"/>
        </w:numPr>
        <w:jc w:val="both"/>
        <w:rPr>
          <w:sz w:val="24"/>
          <w:szCs w:val="24"/>
        </w:rPr>
      </w:pPr>
      <w:r w:rsidRPr="00A96F4E">
        <w:rPr>
          <w:b/>
          <w:bCs/>
          <w:sz w:val="24"/>
          <w:szCs w:val="24"/>
        </w:rPr>
        <w:t>Ćwiczenia oddechowe „Deszczyk”.</w:t>
      </w:r>
      <w:r>
        <w:rPr>
          <w:sz w:val="24"/>
          <w:szCs w:val="24"/>
        </w:rPr>
        <w:t xml:space="preserve"> Rodzic z dzieckiem siedzą naprzeciwko siebie. Pomiędzy nimi rozłożona jest gazeta tworząca „ daszek”, który próbują zdmuchnąć każde ze swojej strony. Zabawę powtarzamy kilka razy. </w:t>
      </w:r>
      <w:r w:rsidRPr="00A96F4E">
        <w:rPr>
          <w:i/>
          <w:iCs/>
          <w:sz w:val="24"/>
          <w:szCs w:val="24"/>
        </w:rPr>
        <w:t xml:space="preserve">Wzmacnianie </w:t>
      </w:r>
      <w:r w:rsidR="000533AC" w:rsidRPr="00A96F4E">
        <w:rPr>
          <w:i/>
          <w:iCs/>
          <w:sz w:val="24"/>
          <w:szCs w:val="24"/>
        </w:rPr>
        <w:t>przepony.</w:t>
      </w:r>
    </w:p>
    <w:p w14:paraId="0686C8EA" w14:textId="77777777" w:rsidR="000533AC" w:rsidRPr="000533AC" w:rsidRDefault="000533AC" w:rsidP="000533AC">
      <w:pPr>
        <w:pStyle w:val="Akapitzlist"/>
        <w:rPr>
          <w:sz w:val="24"/>
          <w:szCs w:val="24"/>
        </w:rPr>
      </w:pPr>
    </w:p>
    <w:p w14:paraId="3E1D565B" w14:textId="10824556" w:rsidR="000533AC" w:rsidRDefault="000533AC" w:rsidP="000533AC">
      <w:pPr>
        <w:pStyle w:val="Akapitzlist"/>
        <w:ind w:left="1800"/>
        <w:jc w:val="both"/>
        <w:rPr>
          <w:sz w:val="24"/>
          <w:szCs w:val="24"/>
        </w:rPr>
      </w:pPr>
    </w:p>
    <w:p w14:paraId="70AAA0AC" w14:textId="324ADB5A" w:rsidR="000533AC" w:rsidRDefault="000533AC" w:rsidP="000533AC">
      <w:pPr>
        <w:pStyle w:val="Akapitzlist"/>
        <w:ind w:left="1800"/>
        <w:jc w:val="both"/>
        <w:rPr>
          <w:sz w:val="24"/>
          <w:szCs w:val="24"/>
        </w:rPr>
      </w:pPr>
      <w:r w:rsidRPr="00A96F4E">
        <w:rPr>
          <w:b/>
          <w:bCs/>
          <w:sz w:val="24"/>
          <w:szCs w:val="24"/>
        </w:rPr>
        <w:t>PIĄTEK  19.06.2020   Temat:  DBAMY O BEZPECZEŃSTWO SWOJE I  NNYCH</w:t>
      </w:r>
      <w:r>
        <w:rPr>
          <w:sz w:val="24"/>
          <w:szCs w:val="24"/>
        </w:rPr>
        <w:t>.</w:t>
      </w:r>
    </w:p>
    <w:p w14:paraId="7CCDE2FC" w14:textId="0189CED8" w:rsidR="000533AC" w:rsidRDefault="000533AC" w:rsidP="000533AC">
      <w:pPr>
        <w:pStyle w:val="Akapitzlist"/>
        <w:ind w:left="1800"/>
        <w:jc w:val="both"/>
        <w:rPr>
          <w:sz w:val="24"/>
          <w:szCs w:val="24"/>
        </w:rPr>
      </w:pPr>
    </w:p>
    <w:p w14:paraId="1ED0DA29" w14:textId="63C1A817" w:rsidR="000533AC" w:rsidRPr="00A96F4E" w:rsidRDefault="000533AC" w:rsidP="000533AC">
      <w:pPr>
        <w:pStyle w:val="Akapitzlist"/>
        <w:numPr>
          <w:ilvl w:val="0"/>
          <w:numId w:val="31"/>
        </w:numPr>
        <w:jc w:val="both"/>
        <w:rPr>
          <w:i/>
          <w:iCs/>
          <w:sz w:val="24"/>
          <w:szCs w:val="24"/>
        </w:rPr>
      </w:pPr>
      <w:r w:rsidRPr="00A96F4E">
        <w:rPr>
          <w:b/>
          <w:bCs/>
          <w:sz w:val="24"/>
          <w:szCs w:val="24"/>
        </w:rPr>
        <w:t>Mamo/ tato pobaw się ze mną. Zabawa dokończ zdanie „ Moja ulubiona zabawa to…..”</w:t>
      </w:r>
      <w:r>
        <w:rPr>
          <w:sz w:val="24"/>
          <w:szCs w:val="24"/>
        </w:rPr>
        <w:t>Rodzic z dzieckiem siedzą naprzeciw siebie i rzucają do siebie piłkę, mówiąc. Moja ulubiona zabawa to…., po czym wymieniają nazwę zabawy</w:t>
      </w:r>
      <w:r w:rsidRPr="00A96F4E">
        <w:rPr>
          <w:i/>
          <w:iCs/>
          <w:sz w:val="24"/>
          <w:szCs w:val="24"/>
        </w:rPr>
        <w:t>. Ćwiczenie umiejętności dz</w:t>
      </w:r>
      <w:r w:rsidR="0066042B" w:rsidRPr="00A96F4E">
        <w:rPr>
          <w:i/>
          <w:iCs/>
          <w:sz w:val="24"/>
          <w:szCs w:val="24"/>
        </w:rPr>
        <w:t>i</w:t>
      </w:r>
      <w:r w:rsidRPr="00A96F4E">
        <w:rPr>
          <w:i/>
          <w:iCs/>
          <w:sz w:val="24"/>
          <w:szCs w:val="24"/>
        </w:rPr>
        <w:t>e</w:t>
      </w:r>
      <w:r w:rsidR="0066042B" w:rsidRPr="00A96F4E">
        <w:rPr>
          <w:i/>
          <w:iCs/>
          <w:sz w:val="24"/>
          <w:szCs w:val="24"/>
        </w:rPr>
        <w:t>l</w:t>
      </w:r>
      <w:r w:rsidRPr="00A96F4E">
        <w:rPr>
          <w:i/>
          <w:iCs/>
          <w:sz w:val="24"/>
          <w:szCs w:val="24"/>
        </w:rPr>
        <w:t xml:space="preserve">enia </w:t>
      </w:r>
      <w:r w:rsidR="0066042B" w:rsidRPr="00A96F4E">
        <w:rPr>
          <w:i/>
          <w:iCs/>
          <w:sz w:val="24"/>
          <w:szCs w:val="24"/>
        </w:rPr>
        <w:t>zdania na</w:t>
      </w:r>
      <w:r w:rsidR="0066042B">
        <w:rPr>
          <w:sz w:val="24"/>
          <w:szCs w:val="24"/>
        </w:rPr>
        <w:t xml:space="preserve"> </w:t>
      </w:r>
      <w:r w:rsidR="0066042B" w:rsidRPr="00A96F4E">
        <w:rPr>
          <w:i/>
          <w:iCs/>
          <w:sz w:val="24"/>
          <w:szCs w:val="24"/>
        </w:rPr>
        <w:t>wyrazy.</w:t>
      </w:r>
    </w:p>
    <w:p w14:paraId="175A60C9" w14:textId="1F1E7DBA" w:rsidR="0066042B" w:rsidRPr="00A96F4E" w:rsidRDefault="0066042B" w:rsidP="000533AC">
      <w:pPr>
        <w:pStyle w:val="Akapitzlist"/>
        <w:numPr>
          <w:ilvl w:val="0"/>
          <w:numId w:val="31"/>
        </w:numPr>
        <w:jc w:val="both"/>
        <w:rPr>
          <w:i/>
          <w:iCs/>
          <w:sz w:val="24"/>
          <w:szCs w:val="24"/>
        </w:rPr>
      </w:pPr>
      <w:r w:rsidRPr="00A96F4E">
        <w:rPr>
          <w:b/>
          <w:bCs/>
          <w:sz w:val="24"/>
          <w:szCs w:val="24"/>
        </w:rPr>
        <w:t>Zabawa ruchowa rzutna „ Kto dalej rzuci</w:t>
      </w:r>
      <w:r w:rsidRPr="00A96F4E">
        <w:rPr>
          <w:b/>
          <w:bCs/>
          <w:i/>
          <w:iCs/>
          <w:sz w:val="24"/>
          <w:szCs w:val="24"/>
        </w:rPr>
        <w:t>?”</w:t>
      </w:r>
      <w:r w:rsidRPr="00A96F4E">
        <w:rPr>
          <w:i/>
          <w:iCs/>
          <w:sz w:val="24"/>
          <w:szCs w:val="24"/>
        </w:rPr>
        <w:t xml:space="preserve"> Rozwijanie umiejętności rzutu piłką na odległość.</w:t>
      </w:r>
    </w:p>
    <w:p w14:paraId="6FC9FA9F" w14:textId="113D069A" w:rsidR="0066042B" w:rsidRPr="00A96F4E" w:rsidRDefault="0066042B" w:rsidP="000533AC">
      <w:pPr>
        <w:pStyle w:val="Akapitzlist"/>
        <w:numPr>
          <w:ilvl w:val="0"/>
          <w:numId w:val="31"/>
        </w:numPr>
        <w:jc w:val="both"/>
        <w:rPr>
          <w:i/>
          <w:iCs/>
          <w:sz w:val="24"/>
          <w:szCs w:val="24"/>
        </w:rPr>
      </w:pPr>
      <w:r w:rsidRPr="00A96F4E">
        <w:rPr>
          <w:b/>
          <w:bCs/>
          <w:sz w:val="24"/>
          <w:szCs w:val="24"/>
        </w:rPr>
        <w:t>Ćwiczenia grafomotoryczne „ Piłka”.</w:t>
      </w:r>
      <w:r>
        <w:rPr>
          <w:sz w:val="24"/>
          <w:szCs w:val="24"/>
        </w:rPr>
        <w:t xml:space="preserve"> Rysowanie na kartce piłki- koła prawą i lewą ręką jednocześnie</w:t>
      </w:r>
      <w:r w:rsidRPr="00A96F4E">
        <w:rPr>
          <w:i/>
          <w:iCs/>
          <w:sz w:val="24"/>
          <w:szCs w:val="24"/>
        </w:rPr>
        <w:t xml:space="preserve">. Usprawnianie rąk. </w:t>
      </w:r>
    </w:p>
    <w:p w14:paraId="44FA261F" w14:textId="77777777" w:rsidR="00BA4699" w:rsidRPr="00A96F4E" w:rsidRDefault="00BA4699" w:rsidP="00BA4699">
      <w:pPr>
        <w:jc w:val="both"/>
        <w:rPr>
          <w:i/>
          <w:iCs/>
          <w:sz w:val="24"/>
          <w:szCs w:val="24"/>
        </w:rPr>
      </w:pPr>
    </w:p>
    <w:p w14:paraId="5E96C75A" w14:textId="77777777" w:rsidR="00BA4699" w:rsidRPr="00BA4699" w:rsidRDefault="00BA4699" w:rsidP="00BA4699">
      <w:pPr>
        <w:jc w:val="both"/>
        <w:rPr>
          <w:sz w:val="24"/>
          <w:szCs w:val="24"/>
        </w:rPr>
      </w:pPr>
    </w:p>
    <w:p w14:paraId="0F9DE4F1" w14:textId="2CA2BDA1" w:rsidR="006A79D5" w:rsidRPr="006A79D5" w:rsidRDefault="006A79D5" w:rsidP="006A79D5">
      <w:pPr>
        <w:jc w:val="both"/>
        <w:rPr>
          <w:sz w:val="24"/>
          <w:szCs w:val="24"/>
        </w:rPr>
      </w:pPr>
    </w:p>
    <w:p w14:paraId="2278A315" w14:textId="17A6132C" w:rsidR="006A79D5" w:rsidRPr="00D020B5" w:rsidRDefault="00847D2F" w:rsidP="006A79D5">
      <w:pPr>
        <w:pStyle w:val="Akapitzlist"/>
        <w:ind w:left="1800"/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B2EDB9F" wp14:editId="3994A7B5">
            <wp:extent cx="5132717" cy="7047230"/>
            <wp:effectExtent l="0" t="0" r="0" b="1270"/>
            <wp:docPr id="2" name="Obraz 2" descr="Wakacje - obrazki, karty pracy, memory i kolorowanki | Kolorowanki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akacje - obrazki, karty pracy, memory i kolorowanki | Kolorowanki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76" b="4567"/>
                    <a:stretch/>
                  </pic:blipFill>
                  <pic:spPr bwMode="auto">
                    <a:xfrm>
                      <a:off x="0" y="0"/>
                      <a:ext cx="5157562" cy="7081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B23641" w14:textId="77777777" w:rsidR="00A12337" w:rsidRPr="00A12337" w:rsidRDefault="00A12337" w:rsidP="00A12337">
      <w:pPr>
        <w:jc w:val="both"/>
        <w:rPr>
          <w:sz w:val="24"/>
          <w:szCs w:val="24"/>
        </w:rPr>
      </w:pPr>
    </w:p>
    <w:p w14:paraId="13B62F21" w14:textId="2FD885CD" w:rsidR="00A12337" w:rsidRDefault="00C879C1" w:rsidP="00A12337">
      <w:pPr>
        <w:pStyle w:val="Akapitzlist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KARTA PRACY NR.1</w:t>
      </w:r>
    </w:p>
    <w:p w14:paraId="50073CE9" w14:textId="77777777" w:rsidR="00A12337" w:rsidRDefault="00A12337" w:rsidP="00A12337">
      <w:pPr>
        <w:pStyle w:val="Akapitzlist"/>
        <w:ind w:left="1440"/>
        <w:jc w:val="both"/>
        <w:rPr>
          <w:sz w:val="24"/>
          <w:szCs w:val="24"/>
        </w:rPr>
      </w:pPr>
    </w:p>
    <w:p w14:paraId="0FAEDB05" w14:textId="6C792B9D" w:rsidR="00985D3B" w:rsidRPr="00A12337" w:rsidRDefault="00985D3B" w:rsidP="00A12337">
      <w:pPr>
        <w:rPr>
          <w:sz w:val="24"/>
          <w:szCs w:val="24"/>
        </w:rPr>
      </w:pPr>
    </w:p>
    <w:p w14:paraId="5168AD39" w14:textId="5D3E74C8" w:rsidR="001613A7" w:rsidRDefault="001613A7" w:rsidP="001613A7">
      <w:pPr>
        <w:pStyle w:val="Akapitzlist"/>
        <w:jc w:val="center"/>
        <w:rPr>
          <w:sz w:val="24"/>
          <w:szCs w:val="24"/>
        </w:rPr>
      </w:pPr>
    </w:p>
    <w:p w14:paraId="40131777" w14:textId="77777777" w:rsidR="001613A7" w:rsidRDefault="001613A7" w:rsidP="001613A7">
      <w:pPr>
        <w:pStyle w:val="Akapitzlist"/>
        <w:jc w:val="center"/>
        <w:rPr>
          <w:sz w:val="24"/>
          <w:szCs w:val="24"/>
        </w:rPr>
      </w:pPr>
    </w:p>
    <w:p w14:paraId="65FE0624" w14:textId="77777777" w:rsidR="001613A7" w:rsidRDefault="001613A7" w:rsidP="001613A7">
      <w:pPr>
        <w:pStyle w:val="Akapitzlist"/>
        <w:jc w:val="both"/>
        <w:rPr>
          <w:sz w:val="24"/>
          <w:szCs w:val="24"/>
        </w:rPr>
      </w:pPr>
    </w:p>
    <w:p w14:paraId="13F29F45" w14:textId="77777777" w:rsidR="003F7782" w:rsidRDefault="003F7782" w:rsidP="004E430C">
      <w:pPr>
        <w:jc w:val="both"/>
        <w:rPr>
          <w:sz w:val="24"/>
          <w:szCs w:val="24"/>
        </w:rPr>
      </w:pPr>
    </w:p>
    <w:p w14:paraId="5EC255D5" w14:textId="77777777" w:rsidR="004E430C" w:rsidRPr="004E430C" w:rsidRDefault="004E430C" w:rsidP="004E430C">
      <w:pPr>
        <w:jc w:val="both"/>
        <w:rPr>
          <w:sz w:val="24"/>
          <w:szCs w:val="24"/>
        </w:rPr>
      </w:pPr>
    </w:p>
    <w:p w14:paraId="4DEB2AD7" w14:textId="7983E956" w:rsidR="004E430C" w:rsidRDefault="00BA5BCB" w:rsidP="004E430C">
      <w:pPr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190BD5BC" wp14:editId="02A00069">
            <wp:extent cx="6047117" cy="8798531"/>
            <wp:effectExtent l="0" t="0" r="0" b="3175"/>
            <wp:docPr id="1" name="Obraz 1" descr="Nauczycielskie zacisze: Wakacyjne klimaty - karty pracy do pobran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uczycielskie zacisze: Wakacyjne klimaty - karty pracy do pobrania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390" b="13018"/>
                    <a:stretch/>
                  </pic:blipFill>
                  <pic:spPr bwMode="auto">
                    <a:xfrm>
                      <a:off x="0" y="0"/>
                      <a:ext cx="6068679" cy="8829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6E600F" w14:textId="03AB3667" w:rsidR="004E430C" w:rsidRPr="00BA5BCB" w:rsidRDefault="00BA5BCB" w:rsidP="004E430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KARTA PRACY NR.3</w:t>
      </w:r>
      <w:r w:rsidR="00E66E61">
        <w:rPr>
          <w:sz w:val="24"/>
          <w:szCs w:val="24"/>
        </w:rPr>
        <w:t xml:space="preserve"> Pokoloruj rysunek i połącz kredką te ubrania, które spakujesz do walizki na wakacje.</w:t>
      </w:r>
    </w:p>
    <w:p w14:paraId="6818FDB5" w14:textId="53080C35" w:rsidR="004E430C" w:rsidRDefault="00EA7EBF" w:rsidP="004E430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5DB83CD5" w14:textId="00029485" w:rsidR="004E430C" w:rsidRDefault="004E430C" w:rsidP="004E430C">
      <w:pPr>
        <w:jc w:val="center"/>
        <w:rPr>
          <w:sz w:val="28"/>
          <w:szCs w:val="28"/>
        </w:rPr>
      </w:pPr>
    </w:p>
    <w:p w14:paraId="7E085D52" w14:textId="21F11D09" w:rsidR="004E430C" w:rsidRDefault="004E430C" w:rsidP="004E430C">
      <w:pPr>
        <w:jc w:val="center"/>
        <w:rPr>
          <w:sz w:val="28"/>
          <w:szCs w:val="28"/>
        </w:rPr>
      </w:pPr>
    </w:p>
    <w:p w14:paraId="15BE4B53" w14:textId="5EF907B8" w:rsidR="004E430C" w:rsidRDefault="00960406" w:rsidP="004E430C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4F64D2AC" wp14:editId="67E4EDD0">
            <wp:extent cx="5581291" cy="5805170"/>
            <wp:effectExtent l="0" t="0" r="635" b="5080"/>
            <wp:docPr id="3" name="Obraz 3" descr="Wakacyjne wyjazdy- jak to ugryźć? • Zagadki Tomka i Agatki • Karty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akacyjne wyjazdy- jak to ugryźć? • Zagadki Tomka i Agatki • Karty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15" r="-174"/>
                    <a:stretch/>
                  </pic:blipFill>
                  <pic:spPr bwMode="auto">
                    <a:xfrm>
                      <a:off x="0" y="0"/>
                      <a:ext cx="5742705" cy="5973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B48327" w14:textId="77777777" w:rsidR="004E430C" w:rsidRDefault="004E430C" w:rsidP="004E430C">
      <w:pPr>
        <w:jc w:val="center"/>
        <w:rPr>
          <w:sz w:val="28"/>
          <w:szCs w:val="28"/>
        </w:rPr>
      </w:pPr>
    </w:p>
    <w:p w14:paraId="5383A981" w14:textId="7D0A8FCD" w:rsidR="004E430C" w:rsidRDefault="004E430C" w:rsidP="004E430C">
      <w:pPr>
        <w:jc w:val="center"/>
        <w:rPr>
          <w:sz w:val="28"/>
          <w:szCs w:val="28"/>
        </w:rPr>
      </w:pPr>
    </w:p>
    <w:p w14:paraId="193BB8CA" w14:textId="77777777" w:rsidR="004E430C" w:rsidRPr="004E430C" w:rsidRDefault="004E430C" w:rsidP="004E430C">
      <w:pPr>
        <w:jc w:val="center"/>
        <w:rPr>
          <w:sz w:val="28"/>
          <w:szCs w:val="28"/>
        </w:rPr>
      </w:pPr>
    </w:p>
    <w:sectPr w:rsidR="004E430C" w:rsidRPr="004E430C" w:rsidSect="00B3714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B25708" w14:textId="77777777" w:rsidR="00EB584E" w:rsidRDefault="00EB584E" w:rsidP="001F6875">
      <w:r>
        <w:separator/>
      </w:r>
    </w:p>
  </w:endnote>
  <w:endnote w:type="continuationSeparator" w:id="0">
    <w:p w14:paraId="1C5AE461" w14:textId="77777777" w:rsidR="00EB584E" w:rsidRDefault="00EB584E" w:rsidP="001F6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E732CC" w14:textId="77777777" w:rsidR="00F961B9" w:rsidRDefault="00F961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0A76D1" w14:textId="77777777" w:rsidR="00F961B9" w:rsidRDefault="00F961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4EF5AE" w14:textId="77777777" w:rsidR="00F961B9" w:rsidRDefault="00F961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8C15EA" w14:textId="77777777" w:rsidR="00EB584E" w:rsidRDefault="00EB584E" w:rsidP="001F6875">
      <w:r>
        <w:separator/>
      </w:r>
    </w:p>
  </w:footnote>
  <w:footnote w:type="continuationSeparator" w:id="0">
    <w:p w14:paraId="35EA8F3A" w14:textId="77777777" w:rsidR="00EB584E" w:rsidRDefault="00EB584E" w:rsidP="001F6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548642" w14:textId="77777777" w:rsidR="00F961B9" w:rsidRDefault="00F961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703D8" w14:textId="77777777" w:rsidR="00F961B9" w:rsidRDefault="00F961B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458CB" w14:textId="77777777" w:rsidR="00F961B9" w:rsidRDefault="00F961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67AF238"/>
    <w:lvl w:ilvl="0">
      <w:start w:val="1"/>
      <w:numFmt w:val="decimal"/>
      <w:pStyle w:val="Listanumerowana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98EEE44"/>
    <w:lvl w:ilvl="0">
      <w:start w:val="1"/>
      <w:numFmt w:val="decimal"/>
      <w:pStyle w:val="Listanumerowana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D700502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7A026EE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B8D338"/>
    <w:lvl w:ilvl="0">
      <w:start w:val="1"/>
      <w:numFmt w:val="bullet"/>
      <w:pStyle w:val="Listapunktowana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8035F0"/>
    <w:lvl w:ilvl="0">
      <w:start w:val="1"/>
      <w:numFmt w:val="bullet"/>
      <w:pStyle w:val="Listapunktowana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69A22EE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F8D728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1002B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2BA3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F71DE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AEB0273"/>
    <w:multiLevelType w:val="multilevel"/>
    <w:tmpl w:val="526206A0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3EAE4CC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FD9175B"/>
    <w:multiLevelType w:val="hybridMultilevel"/>
    <w:tmpl w:val="F4A04AC2"/>
    <w:lvl w:ilvl="0" w:tplc="A02C21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4C4F29"/>
    <w:multiLevelType w:val="multilevel"/>
    <w:tmpl w:val="D8061F64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4CE236DE"/>
    <w:multiLevelType w:val="hybridMultilevel"/>
    <w:tmpl w:val="EBACCD5E"/>
    <w:lvl w:ilvl="0" w:tplc="4A8084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F780795"/>
    <w:multiLevelType w:val="hybridMultilevel"/>
    <w:tmpl w:val="4BCC5718"/>
    <w:lvl w:ilvl="0" w:tplc="9864AD0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50564ABE"/>
    <w:multiLevelType w:val="hybridMultilevel"/>
    <w:tmpl w:val="845088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8496D"/>
    <w:multiLevelType w:val="hybridMultilevel"/>
    <w:tmpl w:val="5600B0FE"/>
    <w:lvl w:ilvl="0" w:tplc="C3AA0C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9350CFB"/>
    <w:multiLevelType w:val="multilevel"/>
    <w:tmpl w:val="9DF09F08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5DEC6B47"/>
    <w:multiLevelType w:val="multilevel"/>
    <w:tmpl w:val="604E1C0A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5F4B0B58"/>
    <w:multiLevelType w:val="multilevel"/>
    <w:tmpl w:val="04090023"/>
    <w:styleLink w:val="Artykusekcja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D8C2C6D"/>
    <w:multiLevelType w:val="multilevel"/>
    <w:tmpl w:val="0409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6"/>
  </w:num>
  <w:num w:numId="2">
    <w:abstractNumId w:val="12"/>
  </w:num>
  <w:num w:numId="3">
    <w:abstractNumId w:val="10"/>
  </w:num>
  <w:num w:numId="4">
    <w:abstractNumId w:val="29"/>
  </w:num>
  <w:num w:numId="5">
    <w:abstractNumId w:val="13"/>
  </w:num>
  <w:num w:numId="6">
    <w:abstractNumId w:val="17"/>
  </w:num>
  <w:num w:numId="7">
    <w:abstractNumId w:val="21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6"/>
  </w:num>
  <w:num w:numId="20">
    <w:abstractNumId w:val="27"/>
  </w:num>
  <w:num w:numId="21">
    <w:abstractNumId w:val="20"/>
  </w:num>
  <w:num w:numId="22">
    <w:abstractNumId w:val="11"/>
  </w:num>
  <w:num w:numId="23">
    <w:abstractNumId w:val="30"/>
  </w:num>
  <w:num w:numId="24">
    <w:abstractNumId w:val="15"/>
  </w:num>
  <w:num w:numId="25">
    <w:abstractNumId w:val="18"/>
  </w:num>
  <w:num w:numId="26">
    <w:abstractNumId w:val="28"/>
  </w:num>
  <w:num w:numId="27">
    <w:abstractNumId w:val="24"/>
  </w:num>
  <w:num w:numId="28">
    <w:abstractNumId w:val="22"/>
  </w:num>
  <w:num w:numId="29">
    <w:abstractNumId w:val="25"/>
  </w:num>
  <w:num w:numId="30">
    <w:abstractNumId w:val="19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proofState w:spelling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30C"/>
    <w:rsid w:val="00004A65"/>
    <w:rsid w:val="000533AC"/>
    <w:rsid w:val="0005669F"/>
    <w:rsid w:val="001613A7"/>
    <w:rsid w:val="001D03F6"/>
    <w:rsid w:val="001F6875"/>
    <w:rsid w:val="00281CA4"/>
    <w:rsid w:val="00296BEE"/>
    <w:rsid w:val="002F3430"/>
    <w:rsid w:val="00355C6D"/>
    <w:rsid w:val="003F7782"/>
    <w:rsid w:val="004E108E"/>
    <w:rsid w:val="004E430C"/>
    <w:rsid w:val="00596456"/>
    <w:rsid w:val="00645252"/>
    <w:rsid w:val="0066042B"/>
    <w:rsid w:val="006706FD"/>
    <w:rsid w:val="006A79D5"/>
    <w:rsid w:val="006D3D74"/>
    <w:rsid w:val="007806DE"/>
    <w:rsid w:val="007B462D"/>
    <w:rsid w:val="007C1326"/>
    <w:rsid w:val="007F2816"/>
    <w:rsid w:val="0083569A"/>
    <w:rsid w:val="00847D2F"/>
    <w:rsid w:val="00856F4C"/>
    <w:rsid w:val="008F1C47"/>
    <w:rsid w:val="00937A4B"/>
    <w:rsid w:val="00953A02"/>
    <w:rsid w:val="00960406"/>
    <w:rsid w:val="00985D3B"/>
    <w:rsid w:val="009E23AF"/>
    <w:rsid w:val="00A12337"/>
    <w:rsid w:val="00A71492"/>
    <w:rsid w:val="00A9204E"/>
    <w:rsid w:val="00A96F4E"/>
    <w:rsid w:val="00AC4BC1"/>
    <w:rsid w:val="00B3714A"/>
    <w:rsid w:val="00B917C3"/>
    <w:rsid w:val="00BA4699"/>
    <w:rsid w:val="00BA5BCB"/>
    <w:rsid w:val="00BB12EC"/>
    <w:rsid w:val="00BF342B"/>
    <w:rsid w:val="00C7211B"/>
    <w:rsid w:val="00C879C1"/>
    <w:rsid w:val="00CA1352"/>
    <w:rsid w:val="00CA530A"/>
    <w:rsid w:val="00CD20FE"/>
    <w:rsid w:val="00D020B5"/>
    <w:rsid w:val="00D936E3"/>
    <w:rsid w:val="00DA640C"/>
    <w:rsid w:val="00E66E61"/>
    <w:rsid w:val="00EA7EBF"/>
    <w:rsid w:val="00EB584E"/>
    <w:rsid w:val="00EC0A71"/>
    <w:rsid w:val="00F961B9"/>
    <w:rsid w:val="00FC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493E9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875"/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875"/>
    <w:pPr>
      <w:keepNext/>
      <w:keepLines/>
      <w:spacing w:before="240"/>
      <w:outlineLvl w:val="0"/>
    </w:pPr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F6875"/>
    <w:pPr>
      <w:keepNext/>
      <w:keepLines/>
      <w:spacing w:before="40"/>
      <w:outlineLvl w:val="1"/>
    </w:pPr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F6875"/>
    <w:pPr>
      <w:keepNext/>
      <w:keepLines/>
      <w:spacing w:before="40"/>
      <w:outlineLvl w:val="2"/>
    </w:pPr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F6875"/>
    <w:pPr>
      <w:keepNext/>
      <w:keepLines/>
      <w:spacing w:before="40"/>
      <w:outlineLvl w:val="3"/>
    </w:pPr>
    <w:rPr>
      <w:rFonts w:ascii="Calibri Light" w:eastAsiaTheme="majorEastAsia" w:hAnsi="Calibri Light" w:cs="Calibri Light"/>
      <w:i/>
      <w:iCs/>
      <w:color w:val="1F4E79" w:themeColor="accent1" w:themeShade="8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F6875"/>
    <w:pPr>
      <w:keepNext/>
      <w:keepLines/>
      <w:spacing w:before="40"/>
      <w:outlineLvl w:val="4"/>
    </w:pPr>
    <w:rPr>
      <w:rFonts w:ascii="Calibri Light" w:eastAsiaTheme="majorEastAsia" w:hAnsi="Calibri Light" w:cs="Calibri Light"/>
      <w:color w:val="1F4E79" w:themeColor="accent1" w:themeShade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F6875"/>
    <w:pPr>
      <w:keepNext/>
      <w:keepLines/>
      <w:spacing w:before="40"/>
      <w:outlineLvl w:val="5"/>
    </w:pPr>
    <w:rPr>
      <w:rFonts w:ascii="Calibri Light" w:eastAsiaTheme="majorEastAsia" w:hAnsi="Calibri Light" w:cs="Calibri Light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F6875"/>
    <w:pPr>
      <w:keepNext/>
      <w:keepLines/>
      <w:spacing w:before="40"/>
      <w:outlineLvl w:val="6"/>
    </w:pPr>
    <w:rPr>
      <w:rFonts w:ascii="Calibri Light" w:eastAsiaTheme="majorEastAsia" w:hAnsi="Calibri Light" w:cs="Calibri Light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F6875"/>
    <w:pPr>
      <w:keepNext/>
      <w:keepLines/>
      <w:spacing w:before="40"/>
      <w:outlineLvl w:val="7"/>
    </w:pPr>
    <w:rPr>
      <w:rFonts w:ascii="Calibri Light" w:eastAsiaTheme="majorEastAsia" w:hAnsi="Calibri Light" w:cs="Calibri Light"/>
      <w:color w:val="272727" w:themeColor="text1" w:themeTint="D8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F6875"/>
    <w:pPr>
      <w:keepNext/>
      <w:keepLines/>
      <w:spacing w:before="40"/>
      <w:outlineLvl w:val="8"/>
    </w:pPr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6875"/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F6875"/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F6875"/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F6875"/>
    <w:rPr>
      <w:rFonts w:ascii="Calibri Light" w:eastAsiaTheme="majorEastAsia" w:hAnsi="Calibri Light" w:cs="Calibri Light"/>
      <w:i/>
      <w:iCs/>
      <w:color w:val="1F4E79" w:themeColor="accent1" w:themeShade="80"/>
    </w:rPr>
  </w:style>
  <w:style w:type="character" w:customStyle="1" w:styleId="Nagwek5Znak">
    <w:name w:val="Nagłówek 5 Znak"/>
    <w:basedOn w:val="Domylnaczcionkaakapitu"/>
    <w:link w:val="Nagwek5"/>
    <w:uiPriority w:val="9"/>
    <w:rsid w:val="001F6875"/>
    <w:rPr>
      <w:rFonts w:ascii="Calibri Light" w:eastAsiaTheme="majorEastAsia" w:hAnsi="Calibri Light" w:cs="Calibri Light"/>
      <w:color w:val="1F4E79" w:themeColor="accent1" w:themeShade="80"/>
    </w:rPr>
  </w:style>
  <w:style w:type="character" w:customStyle="1" w:styleId="Nagwek6Znak">
    <w:name w:val="Nagłówek 6 Znak"/>
    <w:basedOn w:val="Domylnaczcionkaakapitu"/>
    <w:link w:val="Nagwek6"/>
    <w:uiPriority w:val="9"/>
    <w:rsid w:val="001F6875"/>
    <w:rPr>
      <w:rFonts w:ascii="Calibri Light" w:eastAsiaTheme="majorEastAsia" w:hAnsi="Calibri Light" w:cs="Calibri Light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1F6875"/>
    <w:rPr>
      <w:rFonts w:ascii="Calibri Light" w:eastAsiaTheme="majorEastAsia" w:hAnsi="Calibri Light" w:cs="Calibri Light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1F6875"/>
    <w:rPr>
      <w:rFonts w:ascii="Calibri Light" w:eastAsiaTheme="majorEastAsia" w:hAnsi="Calibri Light" w:cs="Calibri Light"/>
      <w:color w:val="272727" w:themeColor="text1" w:themeTint="D8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1F6875"/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1F6875"/>
    <w:pPr>
      <w:contextualSpacing/>
    </w:pPr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6875"/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687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F6875"/>
    <w:rPr>
      <w:rFonts w:ascii="Calibri" w:eastAsiaTheme="minorEastAsia" w:hAnsi="Calibri" w:cs="Calibri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1F6875"/>
    <w:rPr>
      <w:rFonts w:ascii="Calibri" w:hAnsi="Calibri" w:cs="Calibri"/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1F6875"/>
    <w:rPr>
      <w:rFonts w:ascii="Calibri" w:hAnsi="Calibri" w:cs="Calibri"/>
      <w:i/>
      <w:iCs/>
    </w:rPr>
  </w:style>
  <w:style w:type="character" w:styleId="Wyrnienieintensywne">
    <w:name w:val="Intense Emphasis"/>
    <w:basedOn w:val="Domylnaczcionkaakapitu"/>
    <w:uiPriority w:val="21"/>
    <w:qFormat/>
    <w:rsid w:val="001F6875"/>
    <w:rPr>
      <w:rFonts w:ascii="Calibri" w:hAnsi="Calibri" w:cs="Calibri"/>
      <w:i/>
      <w:iCs/>
      <w:color w:val="1F4E79" w:themeColor="accent1" w:themeShade="80"/>
    </w:rPr>
  </w:style>
  <w:style w:type="character" w:styleId="Pogrubienie">
    <w:name w:val="Strong"/>
    <w:basedOn w:val="Domylnaczcionkaakapitu"/>
    <w:uiPriority w:val="22"/>
    <w:qFormat/>
    <w:rsid w:val="001F6875"/>
    <w:rPr>
      <w:rFonts w:ascii="Calibri" w:hAnsi="Calibri" w:cs="Calibri"/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1F6875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F6875"/>
    <w:rPr>
      <w:rFonts w:ascii="Calibri" w:hAnsi="Calibri" w:cs="Calibri"/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6875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6875"/>
    <w:rPr>
      <w:rFonts w:ascii="Calibri" w:hAnsi="Calibri" w:cs="Calibri"/>
      <w:i/>
      <w:iCs/>
      <w:color w:val="1F4E79" w:themeColor="accent1" w:themeShade="80"/>
    </w:rPr>
  </w:style>
  <w:style w:type="character" w:styleId="Odwoaniedelikatne">
    <w:name w:val="Subtle Reference"/>
    <w:basedOn w:val="Domylnaczcionkaakapitu"/>
    <w:uiPriority w:val="31"/>
    <w:qFormat/>
    <w:rsid w:val="001F6875"/>
    <w:rPr>
      <w:rFonts w:ascii="Calibri" w:hAnsi="Calibri" w:cs="Calibri"/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1F6875"/>
    <w:rPr>
      <w:rFonts w:ascii="Calibri" w:hAnsi="Calibri" w:cs="Calibri"/>
      <w:b/>
      <w:bCs/>
      <w:caps w:val="0"/>
      <w:smallCaps/>
      <w:color w:val="1F4E79" w:themeColor="accent1" w:themeShade="80"/>
      <w:spacing w:val="5"/>
    </w:rPr>
  </w:style>
  <w:style w:type="character" w:styleId="Tytuksiki">
    <w:name w:val="Book Title"/>
    <w:basedOn w:val="Domylnaczcionkaakapitu"/>
    <w:uiPriority w:val="33"/>
    <w:qFormat/>
    <w:rsid w:val="001F6875"/>
    <w:rPr>
      <w:rFonts w:ascii="Calibri" w:hAnsi="Calibri" w:cs="Calibri"/>
      <w:b/>
      <w:bCs/>
      <w:i/>
      <w:iCs/>
      <w:spacing w:val="5"/>
    </w:rPr>
  </w:style>
  <w:style w:type="character" w:styleId="Hipercze">
    <w:name w:val="Hyperlink"/>
    <w:basedOn w:val="Domylnaczcionkaakapitu"/>
    <w:uiPriority w:val="99"/>
    <w:unhideWhenUsed/>
    <w:rsid w:val="001F6875"/>
    <w:rPr>
      <w:rFonts w:ascii="Calibri" w:hAnsi="Calibri" w:cs="Calibri"/>
      <w:color w:val="1F4E79" w:themeColor="accent1" w:themeShade="80"/>
      <w:u w:val="single"/>
    </w:rPr>
  </w:style>
  <w:style w:type="character" w:styleId="UyteHipercze">
    <w:name w:val="FollowedHyperlink"/>
    <w:basedOn w:val="Domylnaczcionkaakapitu"/>
    <w:uiPriority w:val="99"/>
    <w:unhideWhenUsed/>
    <w:rsid w:val="001F6875"/>
    <w:rPr>
      <w:rFonts w:ascii="Calibri" w:hAnsi="Calibri" w:cs="Calibri"/>
      <w:color w:val="954F72" w:themeColor="followed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1F6875"/>
    <w:pPr>
      <w:spacing w:after="200"/>
    </w:pPr>
    <w:rPr>
      <w:i/>
      <w:iCs/>
      <w:color w:val="44546A" w:themeColor="text2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875"/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875"/>
    <w:rPr>
      <w:rFonts w:ascii="Segoe UI" w:hAnsi="Segoe UI" w:cs="Segoe UI"/>
      <w:szCs w:val="18"/>
    </w:rPr>
  </w:style>
  <w:style w:type="paragraph" w:styleId="Tekstblokowy">
    <w:name w:val="Block Text"/>
    <w:basedOn w:val="Normalny"/>
    <w:uiPriority w:val="99"/>
    <w:semiHidden/>
    <w:unhideWhenUsed/>
    <w:rsid w:val="001F6875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6875"/>
    <w:pPr>
      <w:spacing w:after="120"/>
    </w:pPr>
    <w:rPr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F6875"/>
    <w:rPr>
      <w:rFonts w:ascii="Calibri" w:hAnsi="Calibri" w:cs="Calibri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6875"/>
    <w:pPr>
      <w:spacing w:after="120"/>
      <w:ind w:left="360"/>
    </w:pPr>
    <w:rPr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F6875"/>
    <w:rPr>
      <w:rFonts w:ascii="Calibri" w:hAnsi="Calibri" w:cs="Calibri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875"/>
    <w:rPr>
      <w:rFonts w:ascii="Calibri" w:hAnsi="Calibri" w:cs="Calibri"/>
      <w:sz w:val="22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6875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6875"/>
    <w:rPr>
      <w:rFonts w:ascii="Calibri" w:hAnsi="Calibri" w:cs="Calibri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8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875"/>
    <w:rPr>
      <w:rFonts w:ascii="Calibri" w:hAnsi="Calibri" w:cs="Calibri"/>
      <w:b/>
      <w:bCs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6875"/>
    <w:rPr>
      <w:rFonts w:ascii="Segoe UI" w:hAnsi="Segoe UI" w:cs="Segoe UI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F6875"/>
    <w:rPr>
      <w:rFonts w:ascii="Segoe UI" w:hAnsi="Segoe UI" w:cs="Segoe UI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6875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6875"/>
    <w:rPr>
      <w:rFonts w:ascii="Calibri" w:hAnsi="Calibri" w:cs="Calibri"/>
      <w:szCs w:val="20"/>
    </w:rPr>
  </w:style>
  <w:style w:type="paragraph" w:styleId="Adreszwrotnynakopercie">
    <w:name w:val="envelope return"/>
    <w:basedOn w:val="Normalny"/>
    <w:uiPriority w:val="99"/>
    <w:semiHidden/>
    <w:unhideWhenUsed/>
    <w:rsid w:val="001F6875"/>
    <w:rPr>
      <w:rFonts w:ascii="Calibri Light" w:eastAsiaTheme="majorEastAsia" w:hAnsi="Calibri Light" w:cs="Calibri Light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6875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6875"/>
    <w:rPr>
      <w:rFonts w:ascii="Calibri" w:hAnsi="Calibri" w:cs="Calibri"/>
      <w:szCs w:val="20"/>
    </w:rPr>
  </w:style>
  <w:style w:type="character" w:styleId="HTML-kod">
    <w:name w:val="HTML Code"/>
    <w:basedOn w:val="Domylnaczcionkaakapitu"/>
    <w:uiPriority w:val="99"/>
    <w:semiHidden/>
    <w:unhideWhenUsed/>
    <w:rsid w:val="001F6875"/>
    <w:rPr>
      <w:rFonts w:ascii="Consolas" w:hAnsi="Consolas" w:cs="Calibri"/>
      <w:sz w:val="22"/>
      <w:szCs w:val="20"/>
    </w:rPr>
  </w:style>
  <w:style w:type="character" w:styleId="HTML-klawiatura">
    <w:name w:val="HTML Keyboard"/>
    <w:basedOn w:val="Domylnaczcionkaakapitu"/>
    <w:uiPriority w:val="99"/>
    <w:semiHidden/>
    <w:unhideWhenUsed/>
    <w:rsid w:val="001F6875"/>
    <w:rPr>
      <w:rFonts w:ascii="Consolas" w:hAnsi="Consolas" w:cs="Calibri"/>
      <w:sz w:val="22"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F6875"/>
    <w:rPr>
      <w:rFonts w:ascii="Consolas" w:hAnsi="Consolas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F6875"/>
    <w:rPr>
      <w:rFonts w:ascii="Consolas" w:hAnsi="Consolas" w:cs="Calibri"/>
      <w:szCs w:val="20"/>
    </w:rPr>
  </w:style>
  <w:style w:type="character" w:styleId="HTML-staaszeroko">
    <w:name w:val="HTML Typewriter"/>
    <w:basedOn w:val="Domylnaczcionkaakapitu"/>
    <w:uiPriority w:val="99"/>
    <w:semiHidden/>
    <w:unhideWhenUsed/>
    <w:rsid w:val="001F6875"/>
    <w:rPr>
      <w:rFonts w:ascii="Consolas" w:hAnsi="Consolas" w:cs="Calibri"/>
      <w:sz w:val="22"/>
      <w:szCs w:val="20"/>
    </w:rPr>
  </w:style>
  <w:style w:type="paragraph" w:styleId="Tekstmakra">
    <w:name w:val="macro"/>
    <w:link w:val="TekstmakraZnak"/>
    <w:uiPriority w:val="99"/>
    <w:semiHidden/>
    <w:unhideWhenUsed/>
    <w:rsid w:val="001F687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1F6875"/>
    <w:rPr>
      <w:rFonts w:ascii="Consolas" w:hAnsi="Consolas" w:cs="Calibri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F6875"/>
    <w:rPr>
      <w:rFonts w:ascii="Consolas" w:hAnsi="Consolas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F6875"/>
    <w:rPr>
      <w:rFonts w:ascii="Consolas" w:hAnsi="Consolas" w:cs="Calibri"/>
      <w:szCs w:val="21"/>
    </w:rPr>
  </w:style>
  <w:style w:type="character" w:styleId="Tekstzastpczy">
    <w:name w:val="Placeholder Text"/>
    <w:basedOn w:val="Domylnaczcionkaakapitu"/>
    <w:uiPriority w:val="99"/>
    <w:semiHidden/>
    <w:rsid w:val="001F6875"/>
    <w:rPr>
      <w:rFonts w:ascii="Calibri" w:hAnsi="Calibri" w:cs="Calibri"/>
      <w:color w:val="3B3838" w:themeColor="background2" w:themeShade="40"/>
    </w:rPr>
  </w:style>
  <w:style w:type="paragraph" w:styleId="Nagwek">
    <w:name w:val="header"/>
    <w:basedOn w:val="Normalny"/>
    <w:link w:val="NagwekZnak"/>
    <w:uiPriority w:val="99"/>
    <w:unhideWhenUsed/>
    <w:rsid w:val="001F6875"/>
  </w:style>
  <w:style w:type="character" w:customStyle="1" w:styleId="NagwekZnak">
    <w:name w:val="Nagłówek Znak"/>
    <w:basedOn w:val="Domylnaczcionkaakapitu"/>
    <w:link w:val="Nagwek"/>
    <w:uiPriority w:val="99"/>
    <w:rsid w:val="001F6875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1F6875"/>
  </w:style>
  <w:style w:type="character" w:customStyle="1" w:styleId="StopkaZnak">
    <w:name w:val="Stopka Znak"/>
    <w:basedOn w:val="Domylnaczcionkaakapitu"/>
    <w:link w:val="Stopka"/>
    <w:uiPriority w:val="99"/>
    <w:rsid w:val="001F6875"/>
    <w:rPr>
      <w:rFonts w:ascii="Calibri" w:hAnsi="Calibri" w:cs="Calibri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1F6875"/>
    <w:pPr>
      <w:spacing w:after="120"/>
      <w:ind w:left="1757"/>
    </w:pPr>
  </w:style>
  <w:style w:type="character" w:styleId="Wzmianka">
    <w:name w:val="Mention"/>
    <w:basedOn w:val="Domylnaczcionkaakapitu"/>
    <w:uiPriority w:val="99"/>
    <w:semiHidden/>
    <w:unhideWhenUsed/>
    <w:rsid w:val="001F6875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Bezlisty"/>
    <w:uiPriority w:val="99"/>
    <w:semiHidden/>
    <w:unhideWhenUsed/>
    <w:rsid w:val="001F6875"/>
    <w:pPr>
      <w:numPr>
        <w:numId w:val="24"/>
      </w:numPr>
    </w:pPr>
  </w:style>
  <w:style w:type="numbering" w:styleId="1ai">
    <w:name w:val="Outline List 1"/>
    <w:basedOn w:val="Bezlisty"/>
    <w:uiPriority w:val="99"/>
    <w:semiHidden/>
    <w:unhideWhenUsed/>
    <w:rsid w:val="001F6875"/>
    <w:pPr>
      <w:numPr>
        <w:numId w:val="25"/>
      </w:numPr>
    </w:pPr>
  </w:style>
  <w:style w:type="character" w:styleId="HTML-zmienna">
    <w:name w:val="HTML Variable"/>
    <w:basedOn w:val="Domylnaczcionkaakapitu"/>
    <w:uiPriority w:val="99"/>
    <w:semiHidden/>
    <w:unhideWhenUsed/>
    <w:rsid w:val="001F6875"/>
    <w:rPr>
      <w:rFonts w:ascii="Calibri" w:hAnsi="Calibri" w:cs="Calibri"/>
      <w:i/>
      <w:iCs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1F6875"/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1F6875"/>
    <w:rPr>
      <w:rFonts w:ascii="Calibri" w:hAnsi="Calibri" w:cs="Calibri"/>
      <w:i/>
      <w:iCs/>
    </w:rPr>
  </w:style>
  <w:style w:type="character" w:styleId="HTML-definicja">
    <w:name w:val="HTML Definition"/>
    <w:basedOn w:val="Domylnaczcionkaakapitu"/>
    <w:uiPriority w:val="99"/>
    <w:semiHidden/>
    <w:unhideWhenUsed/>
    <w:rsid w:val="001F6875"/>
    <w:rPr>
      <w:rFonts w:ascii="Calibri" w:hAnsi="Calibri" w:cs="Calibri"/>
      <w:i/>
      <w:iCs/>
    </w:rPr>
  </w:style>
  <w:style w:type="character" w:styleId="HTML-cytat">
    <w:name w:val="HTML Cite"/>
    <w:basedOn w:val="Domylnaczcionkaakapitu"/>
    <w:uiPriority w:val="99"/>
    <w:semiHidden/>
    <w:unhideWhenUsed/>
    <w:rsid w:val="001F6875"/>
    <w:rPr>
      <w:rFonts w:ascii="Calibri" w:hAnsi="Calibri" w:cs="Calibri"/>
      <w:i/>
      <w:iCs/>
    </w:rPr>
  </w:style>
  <w:style w:type="character" w:styleId="HTML-przykad">
    <w:name w:val="HTML Sample"/>
    <w:basedOn w:val="Domylnaczcionkaakapitu"/>
    <w:uiPriority w:val="99"/>
    <w:semiHidden/>
    <w:unhideWhenUsed/>
    <w:rsid w:val="001F6875"/>
    <w:rPr>
      <w:rFonts w:ascii="Consolas" w:hAnsi="Consolas" w:cs="Calibri"/>
      <w:sz w:val="24"/>
      <w:szCs w:val="24"/>
    </w:rPr>
  </w:style>
  <w:style w:type="character" w:styleId="HTML-akronim">
    <w:name w:val="HTML Acronym"/>
    <w:basedOn w:val="Domylnaczcionkaakapitu"/>
    <w:uiPriority w:val="99"/>
    <w:semiHidden/>
    <w:unhideWhenUsed/>
    <w:rsid w:val="001F6875"/>
    <w:rPr>
      <w:rFonts w:ascii="Calibri" w:hAnsi="Calibri" w:cs="Calibri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1F687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1F687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1F6875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1F6875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1F6875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1F6875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1F6875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1F6875"/>
    <w:pPr>
      <w:spacing w:after="100"/>
      <w:ind w:left="154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F6875"/>
    <w:pPr>
      <w:outlineLvl w:val="9"/>
    </w:pPr>
    <w:rPr>
      <w:color w:val="2E74B5" w:themeColor="accent1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1F687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rednialista1">
    <w:name w:val="Medium List 1"/>
    <w:basedOn w:val="Standardowy"/>
    <w:uiPriority w:val="65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1F6875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rednialista1akcent2">
    <w:name w:val="Medium List 1 Accent 2"/>
    <w:basedOn w:val="Standardowy"/>
    <w:uiPriority w:val="65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rednialista1akcent3">
    <w:name w:val="Medium List 1 Accent 3"/>
    <w:basedOn w:val="Standardowy"/>
    <w:uiPriority w:val="65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rednialista1akcent4">
    <w:name w:val="Medium List 1 Accent 4"/>
    <w:basedOn w:val="Standardowy"/>
    <w:uiPriority w:val="65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rednialista1akcent5">
    <w:name w:val="Medium List 1 Accent 5"/>
    <w:basedOn w:val="Standardowy"/>
    <w:uiPriority w:val="65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rednialista1akcent6">
    <w:name w:val="Medium List 1 Accent 6"/>
    <w:basedOn w:val="Standardowy"/>
    <w:uiPriority w:val="65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rednialista2">
    <w:name w:val="Medium List 2"/>
    <w:basedOn w:val="Standardowy"/>
    <w:uiPriority w:val="66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ecieniowanie1">
    <w:name w:val="Medium Shading 1"/>
    <w:basedOn w:val="Standardowy"/>
    <w:uiPriority w:val="63"/>
    <w:semiHidden/>
    <w:unhideWhenUsed/>
    <w:rsid w:val="001F687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1F6875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semiHidden/>
    <w:unhideWhenUsed/>
    <w:rsid w:val="001F6875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semiHidden/>
    <w:unhideWhenUsed/>
    <w:rsid w:val="001F6875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semiHidden/>
    <w:unhideWhenUsed/>
    <w:rsid w:val="001F6875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semiHidden/>
    <w:unhideWhenUsed/>
    <w:rsid w:val="001F6875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semiHidden/>
    <w:unhideWhenUsed/>
    <w:rsid w:val="001F6875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semiHidden/>
    <w:unhideWhenUsed/>
    <w:rsid w:val="001F68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1F68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semiHidden/>
    <w:unhideWhenUsed/>
    <w:rsid w:val="001F68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semiHidden/>
    <w:unhideWhenUsed/>
    <w:rsid w:val="001F68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semiHidden/>
    <w:unhideWhenUsed/>
    <w:rsid w:val="001F68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semiHidden/>
    <w:unhideWhenUsed/>
    <w:rsid w:val="001F68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semiHidden/>
    <w:unhideWhenUsed/>
    <w:rsid w:val="001F68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asiatka1">
    <w:name w:val="Medium Grid 1"/>
    <w:basedOn w:val="Standardowy"/>
    <w:uiPriority w:val="67"/>
    <w:semiHidden/>
    <w:unhideWhenUsed/>
    <w:rsid w:val="001F6875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semiHidden/>
    <w:unhideWhenUsed/>
    <w:rsid w:val="001F6875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redniasiatka1akcent2">
    <w:name w:val="Medium Grid 1 Accent 2"/>
    <w:basedOn w:val="Standardowy"/>
    <w:uiPriority w:val="67"/>
    <w:semiHidden/>
    <w:unhideWhenUsed/>
    <w:rsid w:val="001F6875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redniasiatka1akcent3">
    <w:name w:val="Medium Grid 1 Accent 3"/>
    <w:basedOn w:val="Standardowy"/>
    <w:uiPriority w:val="67"/>
    <w:semiHidden/>
    <w:unhideWhenUsed/>
    <w:rsid w:val="001F6875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redniasiatka1akcent4">
    <w:name w:val="Medium Grid 1 Accent 4"/>
    <w:basedOn w:val="Standardowy"/>
    <w:uiPriority w:val="67"/>
    <w:semiHidden/>
    <w:unhideWhenUsed/>
    <w:rsid w:val="001F6875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redniasiatka1akcent5">
    <w:name w:val="Medium Grid 1 Accent 5"/>
    <w:basedOn w:val="Standardowy"/>
    <w:uiPriority w:val="67"/>
    <w:semiHidden/>
    <w:unhideWhenUsed/>
    <w:rsid w:val="001F6875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redniasiatka1akcent6">
    <w:name w:val="Medium Grid 1 Accent 6"/>
    <w:basedOn w:val="Standardowy"/>
    <w:uiPriority w:val="67"/>
    <w:semiHidden/>
    <w:unhideWhenUsed/>
    <w:rsid w:val="001F6875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redniasiatka2">
    <w:name w:val="Medium Grid 2"/>
    <w:basedOn w:val="Standardowy"/>
    <w:uiPriority w:val="68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semiHidden/>
    <w:unhideWhenUsed/>
    <w:rsid w:val="001F68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semiHidden/>
    <w:unhideWhenUsed/>
    <w:rsid w:val="001F68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redniasiatka3akcent2">
    <w:name w:val="Medium Grid 3 Accent 2"/>
    <w:basedOn w:val="Standardowy"/>
    <w:uiPriority w:val="69"/>
    <w:semiHidden/>
    <w:unhideWhenUsed/>
    <w:rsid w:val="001F68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redniasiatka3akcent3">
    <w:name w:val="Medium Grid 3 Accent 3"/>
    <w:basedOn w:val="Standardowy"/>
    <w:uiPriority w:val="69"/>
    <w:semiHidden/>
    <w:unhideWhenUsed/>
    <w:rsid w:val="001F68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redniasiatka3akcent4">
    <w:name w:val="Medium Grid 3 Accent 4"/>
    <w:basedOn w:val="Standardowy"/>
    <w:uiPriority w:val="69"/>
    <w:semiHidden/>
    <w:unhideWhenUsed/>
    <w:rsid w:val="001F68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redniasiatka3akcent5">
    <w:name w:val="Medium Grid 3 Accent 5"/>
    <w:basedOn w:val="Standardowy"/>
    <w:uiPriority w:val="69"/>
    <w:semiHidden/>
    <w:unhideWhenUsed/>
    <w:rsid w:val="001F68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redniasiatka3akcent6">
    <w:name w:val="Medium Grid 3 Accent 6"/>
    <w:basedOn w:val="Standardowy"/>
    <w:uiPriority w:val="69"/>
    <w:semiHidden/>
    <w:unhideWhenUsed/>
    <w:rsid w:val="001F687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styleId="Bibliografia">
    <w:name w:val="Bibliography"/>
    <w:basedOn w:val="Normalny"/>
    <w:next w:val="Normalny"/>
    <w:uiPriority w:val="37"/>
    <w:semiHidden/>
    <w:unhideWhenUsed/>
    <w:rsid w:val="001F6875"/>
  </w:style>
  <w:style w:type="character" w:styleId="Hasztag">
    <w:name w:val="Hashtag"/>
    <w:basedOn w:val="Domylnaczcionkaakapitu"/>
    <w:uiPriority w:val="99"/>
    <w:semiHidden/>
    <w:unhideWhenUsed/>
    <w:rsid w:val="001F6875"/>
    <w:rPr>
      <w:rFonts w:ascii="Calibri" w:hAnsi="Calibri" w:cs="Calibri"/>
      <w:color w:val="2B579A"/>
      <w:shd w:val="clear" w:color="auto" w:fill="E1DFDD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1F687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libri Light" w:eastAsiaTheme="majorEastAsia" w:hAnsi="Calibri Light" w:cs="Calibri Light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1F6875"/>
    <w:rPr>
      <w:rFonts w:ascii="Calibri Light" w:eastAsiaTheme="majorEastAsia" w:hAnsi="Calibri Light" w:cs="Calibri Light"/>
      <w:sz w:val="24"/>
      <w:szCs w:val="24"/>
      <w:shd w:val="pct20" w:color="auto" w:fill="auto"/>
    </w:rPr>
  </w:style>
  <w:style w:type="table" w:styleId="Tabela-Elegancki">
    <w:name w:val="Table Elegant"/>
    <w:basedOn w:val="Standardowy"/>
    <w:uiPriority w:val="99"/>
    <w:semiHidden/>
    <w:unhideWhenUsed/>
    <w:rsid w:val="001F687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a">
    <w:name w:val="List"/>
    <w:basedOn w:val="Normalny"/>
    <w:uiPriority w:val="99"/>
    <w:semiHidden/>
    <w:unhideWhenUsed/>
    <w:rsid w:val="001F6875"/>
    <w:pPr>
      <w:ind w:left="360" w:hanging="360"/>
      <w:contextualSpacing/>
    </w:pPr>
  </w:style>
  <w:style w:type="paragraph" w:styleId="Lista2">
    <w:name w:val="List 2"/>
    <w:basedOn w:val="Normalny"/>
    <w:uiPriority w:val="99"/>
    <w:semiHidden/>
    <w:unhideWhenUsed/>
    <w:rsid w:val="001F6875"/>
    <w:pPr>
      <w:ind w:left="720" w:hanging="360"/>
      <w:contextualSpacing/>
    </w:pPr>
  </w:style>
  <w:style w:type="paragraph" w:styleId="Lista3">
    <w:name w:val="List 3"/>
    <w:basedOn w:val="Normalny"/>
    <w:uiPriority w:val="99"/>
    <w:semiHidden/>
    <w:unhideWhenUsed/>
    <w:rsid w:val="001F6875"/>
    <w:pPr>
      <w:ind w:left="1080" w:hanging="360"/>
      <w:contextualSpacing/>
    </w:pPr>
  </w:style>
  <w:style w:type="paragraph" w:styleId="Lista4">
    <w:name w:val="List 4"/>
    <w:basedOn w:val="Normalny"/>
    <w:uiPriority w:val="99"/>
    <w:semiHidden/>
    <w:unhideWhenUsed/>
    <w:rsid w:val="001F6875"/>
    <w:pPr>
      <w:ind w:left="1440" w:hanging="360"/>
      <w:contextualSpacing/>
    </w:pPr>
  </w:style>
  <w:style w:type="paragraph" w:styleId="Lista5">
    <w:name w:val="List 5"/>
    <w:basedOn w:val="Normalny"/>
    <w:uiPriority w:val="99"/>
    <w:semiHidden/>
    <w:unhideWhenUsed/>
    <w:rsid w:val="001F6875"/>
    <w:pPr>
      <w:ind w:left="1800" w:hanging="360"/>
      <w:contextualSpacing/>
    </w:pPr>
  </w:style>
  <w:style w:type="table" w:styleId="Tabela-Lista1">
    <w:name w:val="Table List 1"/>
    <w:basedOn w:val="Standardowy"/>
    <w:uiPriority w:val="99"/>
    <w:semiHidden/>
    <w:unhideWhenUsed/>
    <w:rsid w:val="001F6875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2">
    <w:name w:val="Table List 2"/>
    <w:basedOn w:val="Standardowy"/>
    <w:uiPriority w:val="99"/>
    <w:semiHidden/>
    <w:unhideWhenUsed/>
    <w:rsid w:val="001F6875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3">
    <w:name w:val="Table List 3"/>
    <w:basedOn w:val="Standardowy"/>
    <w:uiPriority w:val="99"/>
    <w:semiHidden/>
    <w:unhideWhenUsed/>
    <w:rsid w:val="001F6875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4">
    <w:name w:val="Table List 4"/>
    <w:basedOn w:val="Standardowy"/>
    <w:uiPriority w:val="99"/>
    <w:semiHidden/>
    <w:unhideWhenUsed/>
    <w:rsid w:val="001F687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Lista5">
    <w:name w:val="Table List 5"/>
    <w:basedOn w:val="Standardowy"/>
    <w:uiPriority w:val="99"/>
    <w:semiHidden/>
    <w:unhideWhenUsed/>
    <w:rsid w:val="001F687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6">
    <w:name w:val="Table List 6"/>
    <w:basedOn w:val="Standardowy"/>
    <w:uiPriority w:val="99"/>
    <w:semiHidden/>
    <w:unhideWhenUsed/>
    <w:rsid w:val="001F687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-Lista7">
    <w:name w:val="Table List 7"/>
    <w:basedOn w:val="Standardowy"/>
    <w:uiPriority w:val="99"/>
    <w:semiHidden/>
    <w:unhideWhenUsed/>
    <w:rsid w:val="001F6875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Lista8">
    <w:name w:val="Table List 8"/>
    <w:basedOn w:val="Standardowy"/>
    <w:uiPriority w:val="99"/>
    <w:semiHidden/>
    <w:unhideWhenUsed/>
    <w:rsid w:val="001F687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Lista-kontynuacja">
    <w:name w:val="List Continue"/>
    <w:basedOn w:val="Normalny"/>
    <w:uiPriority w:val="99"/>
    <w:semiHidden/>
    <w:unhideWhenUsed/>
    <w:rsid w:val="001F6875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1F6875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1F6875"/>
    <w:pPr>
      <w:spacing w:after="120"/>
      <w:ind w:left="1080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1F6875"/>
    <w:pPr>
      <w:spacing w:after="120"/>
      <w:ind w:left="1440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1F6875"/>
    <w:pPr>
      <w:spacing w:after="120"/>
      <w:ind w:left="1800"/>
      <w:contextualSpacing/>
    </w:pPr>
  </w:style>
  <w:style w:type="paragraph" w:styleId="Akapitzlist">
    <w:name w:val="List Paragraph"/>
    <w:basedOn w:val="Normalny"/>
    <w:uiPriority w:val="34"/>
    <w:unhideWhenUsed/>
    <w:qFormat/>
    <w:rsid w:val="001F6875"/>
    <w:pPr>
      <w:ind w:left="720"/>
      <w:contextualSpacing/>
    </w:pPr>
  </w:style>
  <w:style w:type="paragraph" w:styleId="Listanumerowana">
    <w:name w:val="List Number"/>
    <w:basedOn w:val="Normalny"/>
    <w:uiPriority w:val="99"/>
    <w:semiHidden/>
    <w:unhideWhenUsed/>
    <w:rsid w:val="001F6875"/>
    <w:pPr>
      <w:numPr>
        <w:numId w:val="13"/>
      </w:numPr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1F6875"/>
    <w:pPr>
      <w:numPr>
        <w:numId w:val="14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1F6875"/>
    <w:pPr>
      <w:numPr>
        <w:numId w:val="15"/>
      </w:numPr>
      <w:contextualSpacing/>
    </w:pPr>
  </w:style>
  <w:style w:type="paragraph" w:styleId="Listanumerowana4">
    <w:name w:val="List Number 4"/>
    <w:basedOn w:val="Normalny"/>
    <w:uiPriority w:val="99"/>
    <w:semiHidden/>
    <w:unhideWhenUsed/>
    <w:rsid w:val="001F6875"/>
    <w:pPr>
      <w:numPr>
        <w:numId w:val="16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1F6875"/>
    <w:pPr>
      <w:numPr>
        <w:numId w:val="17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1F6875"/>
    <w:pPr>
      <w:numPr>
        <w:numId w:val="8"/>
      </w:numPr>
      <w:contextualSpacing/>
    </w:pPr>
  </w:style>
  <w:style w:type="paragraph" w:styleId="Listapunktowana2">
    <w:name w:val="List Bullet 2"/>
    <w:basedOn w:val="Normalny"/>
    <w:uiPriority w:val="99"/>
    <w:semiHidden/>
    <w:unhideWhenUsed/>
    <w:rsid w:val="001F6875"/>
    <w:pPr>
      <w:numPr>
        <w:numId w:val="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1F6875"/>
    <w:pPr>
      <w:numPr>
        <w:numId w:val="1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1F6875"/>
    <w:pPr>
      <w:numPr>
        <w:numId w:val="1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1F6875"/>
    <w:pPr>
      <w:numPr>
        <w:numId w:val="12"/>
      </w:numPr>
      <w:contextualSpacing/>
    </w:pPr>
  </w:style>
  <w:style w:type="table" w:styleId="Tabela-Klasyczny1">
    <w:name w:val="Table Classic 1"/>
    <w:basedOn w:val="Standardowy"/>
    <w:uiPriority w:val="99"/>
    <w:semiHidden/>
    <w:unhideWhenUsed/>
    <w:rsid w:val="001F687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2">
    <w:name w:val="Table Classic 2"/>
    <w:basedOn w:val="Standardowy"/>
    <w:uiPriority w:val="99"/>
    <w:semiHidden/>
    <w:unhideWhenUsed/>
    <w:rsid w:val="001F687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uiPriority w:val="99"/>
    <w:semiHidden/>
    <w:unhideWhenUsed/>
    <w:rsid w:val="001F687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4">
    <w:name w:val="Table Classic 4"/>
    <w:basedOn w:val="Standardowy"/>
    <w:uiPriority w:val="99"/>
    <w:semiHidden/>
    <w:unhideWhenUsed/>
    <w:rsid w:val="001F687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pisilustracji">
    <w:name w:val="table of figures"/>
    <w:basedOn w:val="Normalny"/>
    <w:next w:val="Normalny"/>
    <w:uiPriority w:val="99"/>
    <w:semiHidden/>
    <w:unhideWhenUsed/>
    <w:rsid w:val="001F6875"/>
  </w:style>
  <w:style w:type="character" w:styleId="Odwoanieprzypisukocowego">
    <w:name w:val="endnote reference"/>
    <w:basedOn w:val="Domylnaczcionkaakapitu"/>
    <w:uiPriority w:val="99"/>
    <w:semiHidden/>
    <w:unhideWhenUsed/>
    <w:rsid w:val="001F6875"/>
    <w:rPr>
      <w:rFonts w:ascii="Calibri" w:hAnsi="Calibri" w:cs="Calibri"/>
      <w:vertAlign w:val="superscript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1F6875"/>
    <w:pPr>
      <w:ind w:left="220" w:hanging="220"/>
    </w:pPr>
  </w:style>
  <w:style w:type="paragraph" w:styleId="Nagwekwykazurde">
    <w:name w:val="toa heading"/>
    <w:basedOn w:val="Normalny"/>
    <w:next w:val="Normalny"/>
    <w:uiPriority w:val="99"/>
    <w:semiHidden/>
    <w:unhideWhenUsed/>
    <w:rsid w:val="001F6875"/>
    <w:pPr>
      <w:spacing w:before="120"/>
    </w:pPr>
    <w:rPr>
      <w:rFonts w:ascii="Calibri Light" w:eastAsiaTheme="majorEastAsia" w:hAnsi="Calibri Light" w:cs="Calibri Light"/>
      <w:b/>
      <w:bCs/>
      <w:sz w:val="24"/>
      <w:szCs w:val="24"/>
    </w:rPr>
  </w:style>
  <w:style w:type="table" w:styleId="Kolorowalista">
    <w:name w:val="Colorful List"/>
    <w:basedOn w:val="Standardowy"/>
    <w:uiPriority w:val="72"/>
    <w:semiHidden/>
    <w:unhideWhenUsed/>
    <w:rsid w:val="001F687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semiHidden/>
    <w:unhideWhenUsed/>
    <w:rsid w:val="001F6875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Kolorowalistaakcent2">
    <w:name w:val="Colorful List Accent 2"/>
    <w:basedOn w:val="Standardowy"/>
    <w:uiPriority w:val="72"/>
    <w:semiHidden/>
    <w:unhideWhenUsed/>
    <w:rsid w:val="001F6875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Kolorowalistaakcent3">
    <w:name w:val="Colorful List Accent 3"/>
    <w:basedOn w:val="Standardowy"/>
    <w:uiPriority w:val="72"/>
    <w:semiHidden/>
    <w:unhideWhenUsed/>
    <w:rsid w:val="001F6875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Kolorowalistaakcent4">
    <w:name w:val="Colorful List Accent 4"/>
    <w:basedOn w:val="Standardowy"/>
    <w:uiPriority w:val="72"/>
    <w:semiHidden/>
    <w:unhideWhenUsed/>
    <w:rsid w:val="001F6875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Kolorowalistaakcent5">
    <w:name w:val="Colorful List Accent 5"/>
    <w:basedOn w:val="Standardowy"/>
    <w:uiPriority w:val="72"/>
    <w:semiHidden/>
    <w:unhideWhenUsed/>
    <w:rsid w:val="001F6875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1F6875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-Kolorowy1">
    <w:name w:val="Table Colorful 1"/>
    <w:basedOn w:val="Standardowy"/>
    <w:uiPriority w:val="99"/>
    <w:semiHidden/>
    <w:unhideWhenUsed/>
    <w:rsid w:val="001F687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uiPriority w:val="99"/>
    <w:semiHidden/>
    <w:unhideWhenUsed/>
    <w:rsid w:val="001F687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uiPriority w:val="99"/>
    <w:semiHidden/>
    <w:unhideWhenUsed/>
    <w:rsid w:val="001F687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olorowecieniowanie">
    <w:name w:val="Colorful Shading"/>
    <w:basedOn w:val="Standardowy"/>
    <w:uiPriority w:val="71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1F6875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siatka">
    <w:name w:val="Colorful Grid"/>
    <w:basedOn w:val="Standardowy"/>
    <w:uiPriority w:val="73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Kolorowasiatkaakcent2">
    <w:name w:val="Colorful Grid Accent 2"/>
    <w:basedOn w:val="Standardowy"/>
    <w:uiPriority w:val="73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Kolorowasiatkaakcent3">
    <w:name w:val="Colorful Grid Accent 3"/>
    <w:basedOn w:val="Standardowy"/>
    <w:uiPriority w:val="73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Kolorowasiatkaakcent4">
    <w:name w:val="Colorful Grid Accent 4"/>
    <w:basedOn w:val="Standardowy"/>
    <w:uiPriority w:val="73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Kolorowasiatkaakcent5">
    <w:name w:val="Colorful Grid Accent 5"/>
    <w:basedOn w:val="Standardowy"/>
    <w:uiPriority w:val="73"/>
    <w:semiHidden/>
    <w:unhideWhenUsed/>
    <w:rsid w:val="001F68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1F687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Adresnakopercie">
    <w:name w:val="envelope address"/>
    <w:basedOn w:val="Normalny"/>
    <w:uiPriority w:val="99"/>
    <w:semiHidden/>
    <w:unhideWhenUsed/>
    <w:rsid w:val="001F6875"/>
    <w:pPr>
      <w:framePr w:w="7920" w:h="1980" w:hRule="exact" w:hSpace="180" w:wrap="auto" w:hAnchor="page" w:xAlign="center" w:yAlign="bottom"/>
      <w:ind w:left="2880"/>
    </w:pPr>
    <w:rPr>
      <w:rFonts w:ascii="Calibri Light" w:eastAsiaTheme="majorEastAsia" w:hAnsi="Calibri Light" w:cs="Calibri Light"/>
      <w:sz w:val="24"/>
      <w:szCs w:val="24"/>
    </w:rPr>
  </w:style>
  <w:style w:type="numbering" w:styleId="Artykusekcja">
    <w:name w:val="Outline List 3"/>
    <w:basedOn w:val="Bezlisty"/>
    <w:uiPriority w:val="99"/>
    <w:semiHidden/>
    <w:unhideWhenUsed/>
    <w:rsid w:val="001F6875"/>
    <w:pPr>
      <w:numPr>
        <w:numId w:val="26"/>
      </w:numPr>
    </w:pPr>
  </w:style>
  <w:style w:type="table" w:styleId="Zwykatabela1">
    <w:name w:val="Plain Table 1"/>
    <w:basedOn w:val="Standardowy"/>
    <w:uiPriority w:val="41"/>
    <w:rsid w:val="001F687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2">
    <w:name w:val="Plain Table 2"/>
    <w:basedOn w:val="Standardowy"/>
    <w:uiPriority w:val="42"/>
    <w:rsid w:val="001F687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Zwykatabela3">
    <w:name w:val="Plain Table 3"/>
    <w:basedOn w:val="Standardowy"/>
    <w:uiPriority w:val="43"/>
    <w:rsid w:val="001F687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4">
    <w:name w:val="Plain Table 4"/>
    <w:basedOn w:val="Standardowy"/>
    <w:uiPriority w:val="44"/>
    <w:rsid w:val="001F687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5">
    <w:name w:val="Plain Table 5"/>
    <w:basedOn w:val="Standardowy"/>
    <w:uiPriority w:val="45"/>
    <w:rsid w:val="001F687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Bezodstpw">
    <w:name w:val="No Spacing"/>
    <w:uiPriority w:val="1"/>
    <w:qFormat/>
    <w:rsid w:val="001F6875"/>
    <w:rPr>
      <w:rFonts w:ascii="Calibri" w:hAnsi="Calibri" w:cs="Calibri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1F6875"/>
  </w:style>
  <w:style w:type="character" w:customStyle="1" w:styleId="DataZnak">
    <w:name w:val="Data Znak"/>
    <w:basedOn w:val="Domylnaczcionkaakapitu"/>
    <w:link w:val="Data"/>
    <w:uiPriority w:val="99"/>
    <w:semiHidden/>
    <w:rsid w:val="001F6875"/>
    <w:rPr>
      <w:rFonts w:ascii="Calibri" w:hAnsi="Calibri" w:cs="Calibri"/>
    </w:rPr>
  </w:style>
  <w:style w:type="paragraph" w:styleId="NormalnyWeb">
    <w:name w:val="Normal (Web)"/>
    <w:basedOn w:val="Normalny"/>
    <w:uiPriority w:val="99"/>
    <w:semiHidden/>
    <w:unhideWhenUsed/>
    <w:rsid w:val="001F6875"/>
    <w:rPr>
      <w:rFonts w:ascii="Times New Roman" w:hAnsi="Times New Roman" w:cs="Times New Roman"/>
      <w:sz w:val="24"/>
      <w:szCs w:val="24"/>
    </w:rPr>
  </w:style>
  <w:style w:type="character" w:styleId="Hiperlinkinteligentny">
    <w:name w:val="Smart Hyperlink"/>
    <w:basedOn w:val="Domylnaczcionkaakapitu"/>
    <w:uiPriority w:val="99"/>
    <w:semiHidden/>
    <w:unhideWhenUsed/>
    <w:rsid w:val="001F6875"/>
    <w:rPr>
      <w:rFonts w:ascii="Calibri" w:hAnsi="Calibri" w:cs="Calibri"/>
      <w:u w:val="dotte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6875"/>
    <w:rPr>
      <w:rFonts w:ascii="Calibri" w:hAnsi="Calibri" w:cs="Calibri"/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F68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F6875"/>
    <w:rPr>
      <w:rFonts w:ascii="Calibri" w:hAnsi="Calibri" w:cs="Calibri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F687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F6875"/>
    <w:rPr>
      <w:rFonts w:ascii="Calibri" w:hAnsi="Calibri" w:cs="Calibri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F6875"/>
    <w:pPr>
      <w:spacing w:after="120"/>
      <w:ind w:left="36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F6875"/>
    <w:rPr>
      <w:rFonts w:ascii="Calibri" w:hAnsi="Calibri" w:cs="Calibri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F6875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F6875"/>
    <w:rPr>
      <w:rFonts w:ascii="Calibri" w:hAnsi="Calibri" w:cs="Calibri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1F6875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1F6875"/>
    <w:rPr>
      <w:rFonts w:ascii="Calibri" w:hAnsi="Calibri" w:cs="Calibri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1F6875"/>
    <w:pPr>
      <w:spacing w:after="0"/>
      <w:ind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1F6875"/>
    <w:rPr>
      <w:rFonts w:ascii="Calibri" w:hAnsi="Calibri" w:cs="Calibri"/>
    </w:rPr>
  </w:style>
  <w:style w:type="paragraph" w:styleId="Wcicienormalne">
    <w:name w:val="Normal Indent"/>
    <w:basedOn w:val="Normalny"/>
    <w:uiPriority w:val="99"/>
    <w:semiHidden/>
    <w:unhideWhenUsed/>
    <w:rsid w:val="001F6875"/>
    <w:pPr>
      <w:ind w:left="720"/>
    </w:p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1F6875"/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1F6875"/>
    <w:rPr>
      <w:rFonts w:ascii="Calibri" w:hAnsi="Calibri" w:cs="Calibri"/>
    </w:rPr>
  </w:style>
  <w:style w:type="table" w:styleId="Tabela-Wspczesny">
    <w:name w:val="Table Contemporary"/>
    <w:basedOn w:val="Standardowy"/>
    <w:uiPriority w:val="99"/>
    <w:semiHidden/>
    <w:unhideWhenUsed/>
    <w:rsid w:val="001F687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Jasnalista">
    <w:name w:val="Light List"/>
    <w:basedOn w:val="Standardowy"/>
    <w:uiPriority w:val="61"/>
    <w:semiHidden/>
    <w:unhideWhenUsed/>
    <w:rsid w:val="001F687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semiHidden/>
    <w:unhideWhenUsed/>
    <w:rsid w:val="001F6875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Jasnalistaakcent2">
    <w:name w:val="Light List Accent 2"/>
    <w:basedOn w:val="Standardowy"/>
    <w:uiPriority w:val="61"/>
    <w:semiHidden/>
    <w:unhideWhenUsed/>
    <w:rsid w:val="001F6875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Jasnalistaakcent3">
    <w:name w:val="Light List Accent 3"/>
    <w:basedOn w:val="Standardowy"/>
    <w:uiPriority w:val="61"/>
    <w:semiHidden/>
    <w:unhideWhenUsed/>
    <w:rsid w:val="001F6875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Jasnalistaakcent4">
    <w:name w:val="Light List Accent 4"/>
    <w:basedOn w:val="Standardowy"/>
    <w:uiPriority w:val="61"/>
    <w:semiHidden/>
    <w:unhideWhenUsed/>
    <w:rsid w:val="001F6875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Jasnalistaakcent5">
    <w:name w:val="Light List Accent 5"/>
    <w:basedOn w:val="Standardowy"/>
    <w:uiPriority w:val="61"/>
    <w:semiHidden/>
    <w:unhideWhenUsed/>
    <w:rsid w:val="001F6875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Jasnalistaakcent6">
    <w:name w:val="Light List Accent 6"/>
    <w:basedOn w:val="Standardowy"/>
    <w:uiPriority w:val="61"/>
    <w:semiHidden/>
    <w:unhideWhenUsed/>
    <w:rsid w:val="001F6875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Jasnecieniowanie">
    <w:name w:val="Light Shading"/>
    <w:basedOn w:val="Standardowy"/>
    <w:uiPriority w:val="60"/>
    <w:semiHidden/>
    <w:unhideWhenUsed/>
    <w:rsid w:val="001F687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semiHidden/>
    <w:unhideWhenUsed/>
    <w:rsid w:val="001F6875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Jasnecieniowanieakcent2">
    <w:name w:val="Light Shading Accent 2"/>
    <w:basedOn w:val="Standardowy"/>
    <w:uiPriority w:val="60"/>
    <w:semiHidden/>
    <w:unhideWhenUsed/>
    <w:rsid w:val="001F6875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Jasnecieniowanieakcent3">
    <w:name w:val="Light Shading Accent 3"/>
    <w:basedOn w:val="Standardowy"/>
    <w:uiPriority w:val="60"/>
    <w:semiHidden/>
    <w:unhideWhenUsed/>
    <w:rsid w:val="001F6875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Jasnecieniowanieakcent4">
    <w:name w:val="Light Shading Accent 4"/>
    <w:basedOn w:val="Standardowy"/>
    <w:uiPriority w:val="60"/>
    <w:semiHidden/>
    <w:unhideWhenUsed/>
    <w:rsid w:val="001F6875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Jasnecieniowanieakcent5">
    <w:name w:val="Light Shading Accent 5"/>
    <w:basedOn w:val="Standardowy"/>
    <w:uiPriority w:val="60"/>
    <w:semiHidden/>
    <w:unhideWhenUsed/>
    <w:rsid w:val="001F6875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Jasnecieniowanieakcent6">
    <w:name w:val="Light Shading Accent 6"/>
    <w:basedOn w:val="Standardowy"/>
    <w:uiPriority w:val="60"/>
    <w:semiHidden/>
    <w:unhideWhenUsed/>
    <w:rsid w:val="001F6875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Jasnasiatka">
    <w:name w:val="Light Grid"/>
    <w:basedOn w:val="Standardowy"/>
    <w:uiPriority w:val="62"/>
    <w:semiHidden/>
    <w:unhideWhenUsed/>
    <w:rsid w:val="001F687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1F6875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Jasnasiatkaakcent2">
    <w:name w:val="Light Grid Accent 2"/>
    <w:basedOn w:val="Standardowy"/>
    <w:uiPriority w:val="62"/>
    <w:semiHidden/>
    <w:unhideWhenUsed/>
    <w:rsid w:val="001F6875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Jasnasiatkaakcent3">
    <w:name w:val="Light Grid Accent 3"/>
    <w:basedOn w:val="Standardowy"/>
    <w:uiPriority w:val="62"/>
    <w:semiHidden/>
    <w:unhideWhenUsed/>
    <w:rsid w:val="001F6875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Jasnasiatkaakcent4">
    <w:name w:val="Light Grid Accent 4"/>
    <w:basedOn w:val="Standardowy"/>
    <w:uiPriority w:val="62"/>
    <w:semiHidden/>
    <w:unhideWhenUsed/>
    <w:rsid w:val="001F6875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Jasnasiatkaakcent5">
    <w:name w:val="Light Grid Accent 5"/>
    <w:basedOn w:val="Standardowy"/>
    <w:uiPriority w:val="62"/>
    <w:semiHidden/>
    <w:unhideWhenUsed/>
    <w:rsid w:val="001F6875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Jasnasiatkaakcent6">
    <w:name w:val="Light Grid Accent 6"/>
    <w:basedOn w:val="Standardowy"/>
    <w:uiPriority w:val="62"/>
    <w:semiHidden/>
    <w:unhideWhenUsed/>
    <w:rsid w:val="001F6875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Ciemnalista">
    <w:name w:val="Dark List"/>
    <w:basedOn w:val="Standardowy"/>
    <w:uiPriority w:val="70"/>
    <w:semiHidden/>
    <w:unhideWhenUsed/>
    <w:rsid w:val="001F6875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semiHidden/>
    <w:unhideWhenUsed/>
    <w:rsid w:val="001F6875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Ciemnalistaakcent2">
    <w:name w:val="Dark List Accent 2"/>
    <w:basedOn w:val="Standardowy"/>
    <w:uiPriority w:val="70"/>
    <w:semiHidden/>
    <w:unhideWhenUsed/>
    <w:rsid w:val="001F6875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Ciemnalistaakcent3">
    <w:name w:val="Dark List Accent 3"/>
    <w:basedOn w:val="Standardowy"/>
    <w:uiPriority w:val="70"/>
    <w:semiHidden/>
    <w:unhideWhenUsed/>
    <w:rsid w:val="001F6875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Ciemnalistaakcent4">
    <w:name w:val="Dark List Accent 4"/>
    <w:basedOn w:val="Standardowy"/>
    <w:uiPriority w:val="70"/>
    <w:semiHidden/>
    <w:unhideWhenUsed/>
    <w:rsid w:val="001F6875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Ciemnalistaakcent5">
    <w:name w:val="Dark List Accent 5"/>
    <w:basedOn w:val="Standardowy"/>
    <w:uiPriority w:val="70"/>
    <w:semiHidden/>
    <w:unhideWhenUsed/>
    <w:rsid w:val="001F6875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1F6875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Tabelalisty1jasna">
    <w:name w:val="List Table 1 Light"/>
    <w:basedOn w:val="Standardowy"/>
    <w:uiPriority w:val="46"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1jasnaakcent1">
    <w:name w:val="List Table 1 Light Accent 1"/>
    <w:basedOn w:val="Standardowy"/>
    <w:uiPriority w:val="46"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listy1jasnaakcent2">
    <w:name w:val="List Table 1 Light Accent 2"/>
    <w:basedOn w:val="Standardowy"/>
    <w:uiPriority w:val="46"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listy1jasnaakcent3">
    <w:name w:val="List Table 1 Light Accent 3"/>
    <w:basedOn w:val="Standardowy"/>
    <w:uiPriority w:val="46"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1jasnaakcent4">
    <w:name w:val="List Table 1 Light Accent 4"/>
    <w:basedOn w:val="Standardowy"/>
    <w:uiPriority w:val="46"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listy1jasnaakcent5">
    <w:name w:val="List Table 1 Light Accent 5"/>
    <w:basedOn w:val="Standardowy"/>
    <w:uiPriority w:val="46"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listy1jasnaakcent6">
    <w:name w:val="List Table 1 Light Accent 6"/>
    <w:basedOn w:val="Standardowy"/>
    <w:uiPriority w:val="46"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listy2">
    <w:name w:val="List Table 2"/>
    <w:basedOn w:val="Standardowy"/>
    <w:uiPriority w:val="47"/>
    <w:rsid w:val="001F6875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2akcent1">
    <w:name w:val="List Table 2 Accent 1"/>
    <w:basedOn w:val="Standardowy"/>
    <w:uiPriority w:val="47"/>
    <w:rsid w:val="001F6875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listy2akcent2">
    <w:name w:val="List Table 2 Accent 2"/>
    <w:basedOn w:val="Standardowy"/>
    <w:uiPriority w:val="47"/>
    <w:rsid w:val="001F6875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listy2akcent3">
    <w:name w:val="List Table 2 Accent 3"/>
    <w:basedOn w:val="Standardowy"/>
    <w:uiPriority w:val="47"/>
    <w:rsid w:val="001F6875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2akcent4">
    <w:name w:val="List Table 2 Accent 4"/>
    <w:basedOn w:val="Standardowy"/>
    <w:uiPriority w:val="47"/>
    <w:rsid w:val="001F6875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listy2akcent5">
    <w:name w:val="List Table 2 Accent 5"/>
    <w:basedOn w:val="Standardowy"/>
    <w:uiPriority w:val="47"/>
    <w:rsid w:val="001F6875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listy2akcent6">
    <w:name w:val="List Table 2 Accent 6"/>
    <w:basedOn w:val="Standardowy"/>
    <w:uiPriority w:val="47"/>
    <w:rsid w:val="001F6875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listy3">
    <w:name w:val="List Table 3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listy3akcent1">
    <w:name w:val="List Table 3 Accent 1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elalisty3akcent2">
    <w:name w:val="List Table 3 Accent 2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elalisty3akcent3">
    <w:name w:val="List Table 3 Accent 3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elalisty3akcent4">
    <w:name w:val="List Table 3 Accent 4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elalisty3akcent5">
    <w:name w:val="List Table 3 Accent 5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elalisty3akcent6">
    <w:name w:val="List Table 3 Accent 6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elalisty4">
    <w:name w:val="List Table 4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4akcent1">
    <w:name w:val="List Table 4 Accent 1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listy4akcent2">
    <w:name w:val="List Table 4 Accent 2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listy4akcent3">
    <w:name w:val="List Table 4 Accent 3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4akcent4">
    <w:name w:val="List Table 4 Accent 4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listy4akcent5">
    <w:name w:val="List Table 4 Accent 5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listy4akcent6">
    <w:name w:val="List Table 4 Accent 6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listy5ciemna">
    <w:name w:val="List Table 5 Dark"/>
    <w:basedOn w:val="Standardowy"/>
    <w:uiPriority w:val="50"/>
    <w:rsid w:val="001F6875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1">
    <w:name w:val="List Table 5 Dark Accent 1"/>
    <w:basedOn w:val="Standardowy"/>
    <w:uiPriority w:val="50"/>
    <w:rsid w:val="001F6875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2">
    <w:name w:val="List Table 5 Dark Accent 2"/>
    <w:basedOn w:val="Standardowy"/>
    <w:uiPriority w:val="50"/>
    <w:rsid w:val="001F6875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3">
    <w:name w:val="List Table 5 Dark Accent 3"/>
    <w:basedOn w:val="Standardowy"/>
    <w:uiPriority w:val="50"/>
    <w:rsid w:val="001F6875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4">
    <w:name w:val="List Table 5 Dark Accent 4"/>
    <w:basedOn w:val="Standardowy"/>
    <w:uiPriority w:val="50"/>
    <w:rsid w:val="001F6875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5">
    <w:name w:val="List Table 5 Dark Accent 5"/>
    <w:basedOn w:val="Standardowy"/>
    <w:uiPriority w:val="50"/>
    <w:rsid w:val="001F6875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6">
    <w:name w:val="List Table 5 Dark Accent 6"/>
    <w:basedOn w:val="Standardowy"/>
    <w:uiPriority w:val="50"/>
    <w:rsid w:val="001F6875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6kolorowa">
    <w:name w:val="List Table 6 Colorful"/>
    <w:basedOn w:val="Standardowy"/>
    <w:uiPriority w:val="51"/>
    <w:rsid w:val="001F6875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6kolorowaakcent1">
    <w:name w:val="List Table 6 Colorful Accent 1"/>
    <w:basedOn w:val="Standardowy"/>
    <w:uiPriority w:val="51"/>
    <w:rsid w:val="001F6875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listy6kolorowaakcent2">
    <w:name w:val="List Table 6 Colorful Accent 2"/>
    <w:basedOn w:val="Standardowy"/>
    <w:uiPriority w:val="51"/>
    <w:rsid w:val="001F6875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listy6kolorowaakcent3">
    <w:name w:val="List Table 6 Colorful Accent 3"/>
    <w:basedOn w:val="Standardowy"/>
    <w:uiPriority w:val="51"/>
    <w:rsid w:val="001F6875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6kolorowaakcent4">
    <w:name w:val="List Table 6 Colorful Accent 4"/>
    <w:basedOn w:val="Standardowy"/>
    <w:uiPriority w:val="51"/>
    <w:rsid w:val="001F6875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listy6kolorowaakcent5">
    <w:name w:val="List Table 6 Colorful Accent 5"/>
    <w:basedOn w:val="Standardowy"/>
    <w:uiPriority w:val="51"/>
    <w:rsid w:val="001F68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listy6kolorowaakcent6">
    <w:name w:val="List Table 6 Colorful Accent 6"/>
    <w:basedOn w:val="Standardowy"/>
    <w:uiPriority w:val="51"/>
    <w:rsid w:val="001F6875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listy7kolorowa">
    <w:name w:val="List Table 7 Colorful"/>
    <w:basedOn w:val="Standardowy"/>
    <w:uiPriority w:val="52"/>
    <w:rsid w:val="001F6875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1">
    <w:name w:val="List Table 7 Colorful Accent 1"/>
    <w:basedOn w:val="Standardowy"/>
    <w:uiPriority w:val="52"/>
    <w:rsid w:val="001F6875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2">
    <w:name w:val="List Table 7 Colorful Accent 2"/>
    <w:basedOn w:val="Standardowy"/>
    <w:uiPriority w:val="52"/>
    <w:rsid w:val="001F6875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3">
    <w:name w:val="List Table 7 Colorful Accent 3"/>
    <w:basedOn w:val="Standardowy"/>
    <w:uiPriority w:val="52"/>
    <w:rsid w:val="001F6875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4">
    <w:name w:val="List Table 7 Colorful Accent 4"/>
    <w:basedOn w:val="Standardowy"/>
    <w:uiPriority w:val="52"/>
    <w:rsid w:val="001F6875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5">
    <w:name w:val="List Table 7 Colorful Accent 5"/>
    <w:basedOn w:val="Standardowy"/>
    <w:uiPriority w:val="52"/>
    <w:rsid w:val="001F6875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6">
    <w:name w:val="List Table 7 Colorful Accent 6"/>
    <w:basedOn w:val="Standardowy"/>
    <w:uiPriority w:val="52"/>
    <w:rsid w:val="001F6875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1F6875"/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1F6875"/>
    <w:rPr>
      <w:rFonts w:ascii="Calibri" w:hAnsi="Calibri" w:cs="Calibri"/>
    </w:r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1F6875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1F6875"/>
    <w:rPr>
      <w:rFonts w:ascii="Calibri" w:hAnsi="Calibri" w:cs="Calibri"/>
    </w:rPr>
  </w:style>
  <w:style w:type="table" w:styleId="Tabela-Kolumnowy1">
    <w:name w:val="Table Columns 1"/>
    <w:basedOn w:val="Standardowy"/>
    <w:uiPriority w:val="99"/>
    <w:semiHidden/>
    <w:unhideWhenUsed/>
    <w:rsid w:val="001F687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2">
    <w:name w:val="Table Columns 2"/>
    <w:basedOn w:val="Standardowy"/>
    <w:uiPriority w:val="99"/>
    <w:semiHidden/>
    <w:unhideWhenUsed/>
    <w:rsid w:val="001F687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3">
    <w:name w:val="Table Columns 3"/>
    <w:basedOn w:val="Standardowy"/>
    <w:uiPriority w:val="99"/>
    <w:semiHidden/>
    <w:unhideWhenUsed/>
    <w:rsid w:val="001F687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4">
    <w:name w:val="Table Columns 4"/>
    <w:basedOn w:val="Standardowy"/>
    <w:uiPriority w:val="99"/>
    <w:semiHidden/>
    <w:unhideWhenUsed/>
    <w:rsid w:val="001F687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uiPriority w:val="99"/>
    <w:semiHidden/>
    <w:unhideWhenUsed/>
    <w:rsid w:val="001F687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Podpis">
    <w:name w:val="Signature"/>
    <w:basedOn w:val="Normalny"/>
    <w:link w:val="PodpisZnak"/>
    <w:uiPriority w:val="99"/>
    <w:semiHidden/>
    <w:unhideWhenUsed/>
    <w:rsid w:val="001F6875"/>
    <w:pPr>
      <w:ind w:left="4320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1F6875"/>
    <w:rPr>
      <w:rFonts w:ascii="Calibri" w:hAnsi="Calibri" w:cs="Calibri"/>
    </w:rPr>
  </w:style>
  <w:style w:type="table" w:styleId="Tabela-Prosty1">
    <w:name w:val="Table Simple 1"/>
    <w:basedOn w:val="Standardowy"/>
    <w:uiPriority w:val="99"/>
    <w:semiHidden/>
    <w:unhideWhenUsed/>
    <w:rsid w:val="001F6875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uiPriority w:val="99"/>
    <w:semiHidden/>
    <w:unhideWhenUsed/>
    <w:rsid w:val="001F6875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uiPriority w:val="99"/>
    <w:semiHidden/>
    <w:unhideWhenUsed/>
    <w:rsid w:val="001F687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uiPriority w:val="99"/>
    <w:semiHidden/>
    <w:unhideWhenUsed/>
    <w:rsid w:val="001F6875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uiPriority w:val="99"/>
    <w:rsid w:val="001F687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1F6875"/>
    <w:pPr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1F6875"/>
    <w:pPr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1F6875"/>
    <w:pPr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1F6875"/>
    <w:pPr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1F6875"/>
    <w:pPr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1F6875"/>
    <w:pPr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1F6875"/>
    <w:pPr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1F6875"/>
    <w:pPr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1F6875"/>
    <w:pPr>
      <w:ind w:left="1980" w:hanging="220"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1F6875"/>
    <w:rPr>
      <w:rFonts w:ascii="Calibri Light" w:eastAsiaTheme="majorEastAsia" w:hAnsi="Calibri Light" w:cs="Calibri Light"/>
      <w:b/>
      <w:bCs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1F6875"/>
    <w:pPr>
      <w:ind w:left="4320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1F6875"/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1F68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1">
    <w:name w:val="Table Grid 1"/>
    <w:basedOn w:val="Standardowy"/>
    <w:uiPriority w:val="99"/>
    <w:semiHidden/>
    <w:unhideWhenUsed/>
    <w:rsid w:val="001F687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2">
    <w:name w:val="Table Grid 2"/>
    <w:basedOn w:val="Standardowy"/>
    <w:uiPriority w:val="99"/>
    <w:semiHidden/>
    <w:unhideWhenUsed/>
    <w:rsid w:val="001F687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uiPriority w:val="99"/>
    <w:semiHidden/>
    <w:unhideWhenUsed/>
    <w:rsid w:val="001F687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4">
    <w:name w:val="Table Grid 4"/>
    <w:basedOn w:val="Standardowy"/>
    <w:uiPriority w:val="99"/>
    <w:semiHidden/>
    <w:unhideWhenUsed/>
    <w:rsid w:val="001F687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5">
    <w:name w:val="Table Grid 5"/>
    <w:basedOn w:val="Standardowy"/>
    <w:uiPriority w:val="99"/>
    <w:semiHidden/>
    <w:unhideWhenUsed/>
    <w:rsid w:val="001F687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6">
    <w:name w:val="Table Grid 6"/>
    <w:basedOn w:val="Standardowy"/>
    <w:uiPriority w:val="99"/>
    <w:semiHidden/>
    <w:unhideWhenUsed/>
    <w:rsid w:val="001F687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7">
    <w:name w:val="Table Grid 7"/>
    <w:basedOn w:val="Standardowy"/>
    <w:uiPriority w:val="99"/>
    <w:semiHidden/>
    <w:unhideWhenUsed/>
    <w:rsid w:val="001F687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8">
    <w:name w:val="Table Grid 8"/>
    <w:basedOn w:val="Standardowy"/>
    <w:uiPriority w:val="99"/>
    <w:semiHidden/>
    <w:unhideWhenUsed/>
    <w:rsid w:val="001F687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iatkatabelijasna">
    <w:name w:val="Grid Table Light"/>
    <w:basedOn w:val="Standardowy"/>
    <w:uiPriority w:val="40"/>
    <w:rsid w:val="001F687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atki1jasna">
    <w:name w:val="Grid Table 1 Light"/>
    <w:basedOn w:val="Standardowy"/>
    <w:uiPriority w:val="46"/>
    <w:rsid w:val="001F687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F6875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F6875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F6875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4">
    <w:name w:val="Grid Table 1 Light Accent 4"/>
    <w:basedOn w:val="Standardowy"/>
    <w:uiPriority w:val="46"/>
    <w:rsid w:val="001F6875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5">
    <w:name w:val="Grid Table 1 Light Accent 5"/>
    <w:basedOn w:val="Standardowy"/>
    <w:uiPriority w:val="46"/>
    <w:rsid w:val="001F6875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6">
    <w:name w:val="Grid Table 1 Light Accent 6"/>
    <w:basedOn w:val="Standardowy"/>
    <w:uiPriority w:val="46"/>
    <w:rsid w:val="001F6875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">
    <w:name w:val="Grid Table 2"/>
    <w:basedOn w:val="Standardowy"/>
    <w:uiPriority w:val="47"/>
    <w:rsid w:val="001F687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siatki2akcent1">
    <w:name w:val="Grid Table 2 Accent 1"/>
    <w:basedOn w:val="Standardowy"/>
    <w:uiPriority w:val="47"/>
    <w:rsid w:val="001F6875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siatki2akcent2">
    <w:name w:val="Grid Table 2 Accent 2"/>
    <w:basedOn w:val="Standardowy"/>
    <w:uiPriority w:val="47"/>
    <w:rsid w:val="001F6875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siatki2akcent3">
    <w:name w:val="Grid Table 2 Accent 3"/>
    <w:basedOn w:val="Standardowy"/>
    <w:uiPriority w:val="47"/>
    <w:rsid w:val="001F6875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siatki2akcent4">
    <w:name w:val="Grid Table 2 Accent 4"/>
    <w:basedOn w:val="Standardowy"/>
    <w:uiPriority w:val="47"/>
    <w:rsid w:val="001F6875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siatki2akcent5">
    <w:name w:val="Grid Table 2 Accent 5"/>
    <w:basedOn w:val="Standardowy"/>
    <w:uiPriority w:val="47"/>
    <w:rsid w:val="001F6875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2akcent6">
    <w:name w:val="Grid Table 2 Accent 6"/>
    <w:basedOn w:val="Standardowy"/>
    <w:uiPriority w:val="47"/>
    <w:rsid w:val="001F6875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siatki3">
    <w:name w:val="Grid Table 3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siatki3akcent1">
    <w:name w:val="Grid Table 3 Accent 1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elasiatki3akcent2">
    <w:name w:val="Grid Table 3 Accent 2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elasiatki3akcent3">
    <w:name w:val="Grid Table 3 Accent 3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elasiatki3akcent4">
    <w:name w:val="Grid Table 3 Accent 4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elasiatki3akcent5">
    <w:name w:val="Grid Table 3 Accent 5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asiatki3akcent6">
    <w:name w:val="Grid Table 3 Accent 6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elasiatki4">
    <w:name w:val="Grid Table 4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siatki4akcent1">
    <w:name w:val="Grid Table 4 Accent 1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siatki4akcent2">
    <w:name w:val="Grid Table 4 Accent 2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siatki4akcent3">
    <w:name w:val="Grid Table 4 Accent 3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siatki4akcent4">
    <w:name w:val="Grid Table 4 Accent 4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siatki4akcent5">
    <w:name w:val="Grid Table 4 Accent 5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4akcent6">
    <w:name w:val="Grid Table 4 Accent 6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siatki5ciemna">
    <w:name w:val="Grid Table 5 Dark"/>
    <w:basedOn w:val="Standardowy"/>
    <w:uiPriority w:val="50"/>
    <w:rsid w:val="001F687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1">
    <w:name w:val="Grid Table 5 Dark Accent 1"/>
    <w:basedOn w:val="Standardowy"/>
    <w:uiPriority w:val="50"/>
    <w:rsid w:val="001F687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elasiatki5ciemnaakcent2">
    <w:name w:val="Grid Table 5 Dark Accent 2"/>
    <w:basedOn w:val="Standardowy"/>
    <w:uiPriority w:val="50"/>
    <w:rsid w:val="001F687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elasiatki5ciemnaakcent3">
    <w:name w:val="Grid Table 5 Dark Accent 3"/>
    <w:basedOn w:val="Standardowy"/>
    <w:uiPriority w:val="50"/>
    <w:rsid w:val="001F687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elasiatki5ciemnaakcent4">
    <w:name w:val="Grid Table 5 Dark Accent 4"/>
    <w:basedOn w:val="Standardowy"/>
    <w:uiPriority w:val="50"/>
    <w:rsid w:val="001F687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elasiatki5ciemnaakcent5">
    <w:name w:val="Grid Table 5 Dark Accent 5"/>
    <w:basedOn w:val="Standardowy"/>
    <w:uiPriority w:val="50"/>
    <w:rsid w:val="001F687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elasiatki5ciemnaakcent6">
    <w:name w:val="Grid Table 5 Dark Accent 6"/>
    <w:basedOn w:val="Standardowy"/>
    <w:uiPriority w:val="50"/>
    <w:rsid w:val="001F687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elasiatki6kolorowa">
    <w:name w:val="Grid Table 6 Colorful"/>
    <w:basedOn w:val="Standardowy"/>
    <w:uiPriority w:val="51"/>
    <w:rsid w:val="001F687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siatki6kolorowaakcent1">
    <w:name w:val="Grid Table 6 Colorful Accent 1"/>
    <w:basedOn w:val="Standardowy"/>
    <w:uiPriority w:val="51"/>
    <w:rsid w:val="001F6875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siatki6kolorowaakcent2">
    <w:name w:val="Grid Table 6 Colorful Accent 2"/>
    <w:basedOn w:val="Standardowy"/>
    <w:uiPriority w:val="51"/>
    <w:rsid w:val="001F6875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siatki6kolorowaakcent3">
    <w:name w:val="Grid Table 6 Colorful Accent 3"/>
    <w:basedOn w:val="Standardowy"/>
    <w:uiPriority w:val="51"/>
    <w:rsid w:val="001F6875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siatki6kolorowaakcent4">
    <w:name w:val="Grid Table 6 Colorful Accent 4"/>
    <w:basedOn w:val="Standardowy"/>
    <w:uiPriority w:val="51"/>
    <w:rsid w:val="001F6875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siatki6kolorowaakcent5">
    <w:name w:val="Grid Table 6 Colorful Accent 5"/>
    <w:basedOn w:val="Standardowy"/>
    <w:uiPriority w:val="51"/>
    <w:rsid w:val="001F68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6kolorowaakcent6">
    <w:name w:val="Grid Table 6 Colorful Accent 6"/>
    <w:basedOn w:val="Standardowy"/>
    <w:uiPriority w:val="51"/>
    <w:rsid w:val="001F6875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siatki7kolorowa">
    <w:name w:val="Grid Table 7 Colorful"/>
    <w:basedOn w:val="Standardowy"/>
    <w:uiPriority w:val="52"/>
    <w:rsid w:val="001F687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siatki7kolorowaakcent1">
    <w:name w:val="Grid Table 7 Colorful Accent 1"/>
    <w:basedOn w:val="Standardowy"/>
    <w:uiPriority w:val="52"/>
    <w:rsid w:val="001F6875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elasiatki7kolorowaakcent2">
    <w:name w:val="Grid Table 7 Colorful Accent 2"/>
    <w:basedOn w:val="Standardowy"/>
    <w:uiPriority w:val="52"/>
    <w:rsid w:val="001F6875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elasiatki7kolorowaakcent3">
    <w:name w:val="Grid Table 7 Colorful Accent 3"/>
    <w:basedOn w:val="Standardowy"/>
    <w:uiPriority w:val="52"/>
    <w:rsid w:val="001F6875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elasiatki7kolorowaakcent4">
    <w:name w:val="Grid Table 7 Colorful Accent 4"/>
    <w:basedOn w:val="Standardowy"/>
    <w:uiPriority w:val="52"/>
    <w:rsid w:val="001F6875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elasiatki7kolorowaakcent5">
    <w:name w:val="Grid Table 7 Colorful Accent 5"/>
    <w:basedOn w:val="Standardowy"/>
    <w:uiPriority w:val="52"/>
    <w:rsid w:val="001F68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asiatki7kolorowaakcent6">
    <w:name w:val="Grid Table 7 Colorful Accent 6"/>
    <w:basedOn w:val="Standardowy"/>
    <w:uiPriority w:val="52"/>
    <w:rsid w:val="001F6875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ela-SieWeb1">
    <w:name w:val="Table Web 1"/>
    <w:basedOn w:val="Standardowy"/>
    <w:uiPriority w:val="99"/>
    <w:semiHidden/>
    <w:unhideWhenUsed/>
    <w:rsid w:val="001F687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2">
    <w:name w:val="Table Web 2"/>
    <w:basedOn w:val="Standardowy"/>
    <w:uiPriority w:val="99"/>
    <w:semiHidden/>
    <w:unhideWhenUsed/>
    <w:rsid w:val="001F687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uiPriority w:val="99"/>
    <w:rsid w:val="001F6875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woanieprzypisudolnego">
    <w:name w:val="footnote reference"/>
    <w:basedOn w:val="Domylnaczcionkaakapitu"/>
    <w:uiPriority w:val="99"/>
    <w:semiHidden/>
    <w:unhideWhenUsed/>
    <w:rsid w:val="001F6875"/>
    <w:rPr>
      <w:rFonts w:ascii="Calibri" w:hAnsi="Calibri" w:cs="Calibri"/>
      <w:vertAlign w:val="superscript"/>
    </w:rPr>
  </w:style>
  <w:style w:type="character" w:styleId="Numerwiersza">
    <w:name w:val="line number"/>
    <w:basedOn w:val="Domylnaczcionkaakapitu"/>
    <w:uiPriority w:val="99"/>
    <w:semiHidden/>
    <w:unhideWhenUsed/>
    <w:rsid w:val="001F6875"/>
    <w:rPr>
      <w:rFonts w:ascii="Calibri" w:hAnsi="Calibri" w:cs="Calibri"/>
    </w:rPr>
  </w:style>
  <w:style w:type="table" w:styleId="Tabela-Efekty3D1">
    <w:name w:val="Table 3D effects 1"/>
    <w:basedOn w:val="Standardowy"/>
    <w:uiPriority w:val="99"/>
    <w:semiHidden/>
    <w:unhideWhenUsed/>
    <w:rsid w:val="001F687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Efekty3D2">
    <w:name w:val="Table 3D effects 2"/>
    <w:basedOn w:val="Standardowy"/>
    <w:uiPriority w:val="99"/>
    <w:semiHidden/>
    <w:unhideWhenUsed/>
    <w:rsid w:val="001F687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uiPriority w:val="99"/>
    <w:semiHidden/>
    <w:unhideWhenUsed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uiPriority w:val="99"/>
    <w:semiHidden/>
    <w:unhideWhenUsed/>
    <w:rsid w:val="001F68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1F687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sia\AppData\Local\Microsoft\Office\16.0\DTS\pl-PL%7bCF55992F-A2A7-47F3-B7F8-C69C84C1EF5F%7d\%7b3D04646A-EE09-46EF-8F83-4B631342D7D2%7dtf0278699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6C53AC-3BF9-4E3D-BA5F-0D8A2F2E6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{3D04646A-EE09-46EF-8F83-4B631342D7D2}tf02786999</Template>
  <TotalTime>0</TotalTime>
  <Pages>1</Pages>
  <Words>873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2020-06-11T08:08:00Z</dcterms:created>
  <dcterms:modified xsi:type="dcterms:W3CDTF">2020-06-11T20:12:00Z</dcterms:modified>
</cp:coreProperties>
</file>